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512F8F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9B22AE3" w14:textId="77777777">
        <w:trPr>
          <w:trHeight w:val="1132"/>
        </w:trPr>
        <w:tc>
          <w:tcPr>
            <w:tcW w:w="10434" w:type="dxa"/>
            <w:shd w:val="clear" w:color="auto" w:fill="auto"/>
          </w:tcPr>
          <w:p w14:paraId="63E638C7" w14:textId="77777777" w:rsidR="00541CA3" w:rsidRDefault="00FE48C9" w:rsidP="00844DAA">
            <w:pPr>
              <w:pStyle w:val="Pieddepage"/>
              <w:tabs>
                <w:tab w:val="clear" w:pos="4536"/>
                <w:tab w:val="clear" w:pos="9072"/>
                <w:tab w:val="left" w:pos="851"/>
              </w:tabs>
              <w:jc w:val="center"/>
              <w:rPr>
                <w:noProof/>
                <w:lang w:eastAsia="fr-FR"/>
              </w:rPr>
            </w:pPr>
            <w:r w:rsidRPr="004B5E10">
              <w:rPr>
                <w:noProof/>
                <w:lang w:eastAsia="fr-FR"/>
              </w:rPr>
              <w:pict w14:anchorId="42DB0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12" o:title=""/>
                </v:shape>
              </w:pict>
            </w:r>
          </w:p>
          <w:p w14:paraId="121D1FB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2562E7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F401D5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240B3F"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5405A9C4" w14:textId="77777777" w:rsidTr="0032400A">
        <w:tc>
          <w:tcPr>
            <w:tcW w:w="9002" w:type="dxa"/>
            <w:shd w:val="clear" w:color="auto" w:fill="66CCFF"/>
          </w:tcPr>
          <w:p w14:paraId="78D0665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DF344D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28A4C426" w14:textId="77777777" w:rsidR="009B1CD0" w:rsidRDefault="00E47798" w:rsidP="0083205E">
            <w:pPr>
              <w:pStyle w:val="Titre8"/>
              <w:tabs>
                <w:tab w:val="left" w:pos="851"/>
                <w:tab w:val="right" w:pos="9639"/>
              </w:tabs>
              <w:spacing w:before="120" w:after="120"/>
            </w:pPr>
            <w:r>
              <w:rPr>
                <w:caps/>
                <w:sz w:val="28"/>
                <w:szCs w:val="28"/>
              </w:rPr>
              <w:t>ATTRI1</w:t>
            </w:r>
          </w:p>
        </w:tc>
      </w:tr>
    </w:tbl>
    <w:p w14:paraId="784E9460" w14:textId="77777777" w:rsidR="009B1CD0" w:rsidRDefault="009B1CD0" w:rsidP="006C4338">
      <w:pPr>
        <w:tabs>
          <w:tab w:val="left" w:pos="851"/>
        </w:tabs>
      </w:pPr>
    </w:p>
    <w:p w14:paraId="799F0E5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5F666B0" w14:textId="77777777" w:rsidR="00FE48C9" w:rsidRDefault="00FE48C9" w:rsidP="006C4338">
      <w:pPr>
        <w:pStyle w:val="Corpsdetexte31"/>
        <w:tabs>
          <w:tab w:val="left" w:pos="851"/>
        </w:tabs>
        <w:jc w:val="both"/>
        <w:rPr>
          <w:sz w:val="18"/>
          <w:szCs w:val="18"/>
        </w:rPr>
      </w:pPr>
    </w:p>
    <w:p w14:paraId="38CE5F9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03685D6" w14:textId="77777777" w:rsidR="00FE48C9" w:rsidRDefault="00FE48C9" w:rsidP="006C4338">
      <w:pPr>
        <w:pStyle w:val="Corpsdetexte31"/>
        <w:tabs>
          <w:tab w:val="left" w:pos="851"/>
        </w:tabs>
        <w:jc w:val="both"/>
        <w:rPr>
          <w:sz w:val="18"/>
          <w:szCs w:val="18"/>
        </w:rPr>
      </w:pPr>
    </w:p>
    <w:p w14:paraId="26B95C5A"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018BAF8" w14:textId="77777777" w:rsidR="00FE48C9" w:rsidRDefault="00FE48C9" w:rsidP="006C4338">
      <w:pPr>
        <w:pStyle w:val="Corpsdetexte31"/>
        <w:tabs>
          <w:tab w:val="left" w:pos="851"/>
        </w:tabs>
        <w:jc w:val="both"/>
        <w:rPr>
          <w:sz w:val="18"/>
          <w:szCs w:val="18"/>
        </w:rPr>
      </w:pPr>
    </w:p>
    <w:p w14:paraId="3FC9808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053A87C" w14:textId="77777777" w:rsidR="00FE48C9" w:rsidRDefault="00FE48C9" w:rsidP="006F3DF9">
      <w:pPr>
        <w:pStyle w:val="Corpsdetexte31"/>
        <w:tabs>
          <w:tab w:val="left" w:pos="851"/>
        </w:tabs>
        <w:jc w:val="both"/>
        <w:rPr>
          <w:sz w:val="18"/>
          <w:szCs w:val="18"/>
        </w:rPr>
      </w:pPr>
    </w:p>
    <w:p w14:paraId="14736BC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AFB4747" w14:textId="77777777" w:rsidR="00FE48C9" w:rsidRDefault="00FE48C9" w:rsidP="005846FB">
      <w:pPr>
        <w:pStyle w:val="Corpsdetexte31"/>
        <w:tabs>
          <w:tab w:val="left" w:pos="851"/>
        </w:tabs>
        <w:jc w:val="both"/>
        <w:rPr>
          <w:sz w:val="18"/>
          <w:szCs w:val="18"/>
        </w:rPr>
      </w:pPr>
    </w:p>
    <w:p w14:paraId="04EA444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A4A8807" w14:textId="77777777" w:rsidR="004C5755" w:rsidRPr="001C7D87" w:rsidRDefault="004C5755" w:rsidP="004C5755">
      <w:pPr>
        <w:jc w:val="both"/>
        <w:rPr>
          <w:rFonts w:ascii="Arial" w:hAnsi="Arial" w:cs="Arial"/>
          <w:i/>
          <w:sz w:val="18"/>
          <w:szCs w:val="18"/>
        </w:rPr>
      </w:pPr>
    </w:p>
    <w:p w14:paraId="085130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BA1FD8D" w14:textId="77777777">
        <w:tc>
          <w:tcPr>
            <w:tcW w:w="10277" w:type="dxa"/>
            <w:shd w:val="clear" w:color="auto" w:fill="66CCFF"/>
          </w:tcPr>
          <w:p w14:paraId="2DBB0B0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890269" w14:textId="77777777" w:rsidR="009B1CD0" w:rsidRDefault="009B1CD0" w:rsidP="006C4338">
      <w:pPr>
        <w:tabs>
          <w:tab w:val="left" w:pos="426"/>
          <w:tab w:val="left" w:pos="851"/>
        </w:tabs>
        <w:jc w:val="both"/>
      </w:pPr>
    </w:p>
    <w:p w14:paraId="732E371B"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F04F328"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BF11230" w14:textId="77777777" w:rsidR="009B1CD0" w:rsidRDefault="009B1CD0" w:rsidP="005846FB">
      <w:pPr>
        <w:tabs>
          <w:tab w:val="left" w:pos="426"/>
          <w:tab w:val="left" w:pos="851"/>
        </w:tabs>
        <w:jc w:val="both"/>
        <w:rPr>
          <w:rFonts w:ascii="Arial" w:hAnsi="Arial" w:cs="Arial"/>
        </w:rPr>
      </w:pPr>
    </w:p>
    <w:p w14:paraId="3A5367F2" w14:textId="77777777" w:rsidR="00BF1F6B" w:rsidRPr="00E85FF7" w:rsidRDefault="00BF1F6B" w:rsidP="00BF1F6B">
      <w:pPr>
        <w:rPr>
          <w:rFonts w:ascii="Arial" w:hAnsi="Arial" w:cs="Arial"/>
        </w:rPr>
      </w:pPr>
      <w:r w:rsidRPr="00106D01">
        <w:rPr>
          <w:rFonts w:ascii="Arial" w:hAnsi="Arial" w:cs="Arial"/>
        </w:rPr>
        <w:t xml:space="preserve">Le présent marché a pour objet un </w:t>
      </w:r>
      <w:r>
        <w:rPr>
          <w:rFonts w:ascii="Arial" w:hAnsi="Arial" w:cs="Arial"/>
        </w:rPr>
        <w:t>s</w:t>
      </w:r>
      <w:r w:rsidRPr="00E85FF7">
        <w:rPr>
          <w:rFonts w:ascii="Arial" w:hAnsi="Arial" w:cs="Arial"/>
        </w:rPr>
        <w:t>ervice portant sur la confection d'habits d'Académicien</w:t>
      </w:r>
      <w:r>
        <w:rPr>
          <w:rFonts w:ascii="Arial" w:hAnsi="Arial" w:cs="Arial"/>
        </w:rPr>
        <w:t>.</w:t>
      </w:r>
    </w:p>
    <w:p w14:paraId="2CC784B5" w14:textId="77777777" w:rsidR="009B1CD0" w:rsidRDefault="009B1CD0" w:rsidP="005846FB">
      <w:pPr>
        <w:tabs>
          <w:tab w:val="left" w:pos="426"/>
          <w:tab w:val="left" w:pos="851"/>
        </w:tabs>
        <w:jc w:val="both"/>
        <w:rPr>
          <w:rFonts w:ascii="Arial" w:hAnsi="Arial" w:cs="Arial"/>
        </w:rPr>
      </w:pPr>
    </w:p>
    <w:p w14:paraId="7D3AECC4"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89A135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E3C47F" w14:textId="77777777" w:rsidR="009B1CD0" w:rsidRDefault="009B1CD0" w:rsidP="00934503">
      <w:pPr>
        <w:tabs>
          <w:tab w:val="left" w:pos="426"/>
          <w:tab w:val="left" w:pos="851"/>
        </w:tabs>
        <w:jc w:val="both"/>
        <w:rPr>
          <w:rFonts w:ascii="Arial" w:hAnsi="Arial" w:cs="Arial"/>
        </w:rPr>
      </w:pPr>
    </w:p>
    <w:p w14:paraId="21F60D36" w14:textId="77777777" w:rsidR="009B1CD0" w:rsidRDefault="00517DA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765989F" w14:textId="77777777" w:rsidR="009B1CD0" w:rsidRDefault="009B1CD0" w:rsidP="009B45B9">
      <w:pPr>
        <w:tabs>
          <w:tab w:val="left" w:pos="426"/>
          <w:tab w:val="left" w:pos="851"/>
        </w:tabs>
        <w:jc w:val="both"/>
        <w:rPr>
          <w:rFonts w:ascii="Arial" w:hAnsi="Arial" w:cs="Arial"/>
        </w:rPr>
      </w:pPr>
    </w:p>
    <w:p w14:paraId="0F9CFAF5"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45451C3"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1D167A2" w14:textId="77777777" w:rsidR="009B1CD0" w:rsidRDefault="009B1CD0" w:rsidP="009B45B9">
      <w:pPr>
        <w:pStyle w:val="fcasegauche"/>
        <w:tabs>
          <w:tab w:val="left" w:pos="851"/>
        </w:tabs>
        <w:spacing w:after="0"/>
        <w:rPr>
          <w:rFonts w:ascii="Arial" w:hAnsi="Arial" w:cs="Arial"/>
        </w:rPr>
      </w:pPr>
    </w:p>
    <w:p w14:paraId="528E088E" w14:textId="77777777" w:rsidR="009B1CD0" w:rsidRDefault="009B1CD0" w:rsidP="006B5057">
      <w:pPr>
        <w:pStyle w:val="fcasegauche"/>
        <w:tabs>
          <w:tab w:val="left" w:pos="851"/>
        </w:tabs>
        <w:spacing w:before="120" w:after="0"/>
        <w:ind w:left="426" w:firstLine="0"/>
        <w:rPr>
          <w:rFonts w:ascii="Arial" w:hAnsi="Arial" w:cs="Arial"/>
          <w:iCs/>
        </w:rPr>
      </w:pPr>
    </w:p>
    <w:p w14:paraId="2DEB1CE8" w14:textId="77777777" w:rsidR="009B1CD0" w:rsidRDefault="00517DA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FC0CAA5" w14:textId="77777777" w:rsidR="009B1CD0" w:rsidRDefault="009B1CD0" w:rsidP="005846FB">
      <w:pPr>
        <w:pStyle w:val="fcasegauche"/>
        <w:tabs>
          <w:tab w:val="left" w:pos="851"/>
        </w:tabs>
        <w:spacing w:after="0"/>
        <w:rPr>
          <w:rFonts w:ascii="Arial" w:hAnsi="Arial" w:cs="Arial"/>
        </w:rPr>
      </w:pPr>
    </w:p>
    <w:p w14:paraId="122AF80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57A0774" w14:textId="77777777" w:rsidR="006B5057" w:rsidRDefault="006B5057" w:rsidP="005846FB">
      <w:pPr>
        <w:pStyle w:val="fcasegauche"/>
        <w:tabs>
          <w:tab w:val="left" w:pos="851"/>
        </w:tabs>
        <w:spacing w:after="0"/>
        <w:rPr>
          <w:rFonts w:ascii="Arial" w:hAnsi="Arial" w:cs="Arial"/>
        </w:rPr>
      </w:pPr>
    </w:p>
    <w:p w14:paraId="057C97A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17D1AE98" w14:textId="77777777" w:rsidR="006B5057" w:rsidRDefault="006B5057" w:rsidP="005846FB">
      <w:pPr>
        <w:pStyle w:val="fcasegauche"/>
        <w:tabs>
          <w:tab w:val="left" w:pos="851"/>
        </w:tabs>
        <w:spacing w:after="0"/>
        <w:ind w:left="0" w:firstLine="0"/>
        <w:rPr>
          <w:rFonts w:ascii="Arial" w:hAnsi="Arial" w:cs="Arial"/>
        </w:rPr>
      </w:pPr>
    </w:p>
    <w:p w14:paraId="6223AC0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70E0D69" w14:textId="77777777">
        <w:tc>
          <w:tcPr>
            <w:tcW w:w="10277" w:type="dxa"/>
            <w:shd w:val="clear" w:color="auto" w:fill="66CCFF"/>
          </w:tcPr>
          <w:p w14:paraId="0D8C365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1255281" w14:textId="77777777" w:rsidR="009B1CD0" w:rsidRDefault="009B1CD0" w:rsidP="006C4338">
      <w:pPr>
        <w:tabs>
          <w:tab w:val="left" w:pos="851"/>
        </w:tabs>
      </w:pPr>
    </w:p>
    <w:p w14:paraId="1FDB052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0610D9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653600E" w14:textId="77777777" w:rsidR="009B1CD0" w:rsidRDefault="009B1CD0" w:rsidP="005846FB">
      <w:pPr>
        <w:tabs>
          <w:tab w:val="left" w:pos="851"/>
        </w:tabs>
        <w:rPr>
          <w:rFonts w:ascii="Arial" w:hAnsi="Arial" w:cs="Arial"/>
        </w:rPr>
      </w:pPr>
    </w:p>
    <w:p w14:paraId="1798B8C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F56CE7" w14:textId="21A5613D" w:rsidR="009B1CD0" w:rsidRPr="00517DA8" w:rsidRDefault="00517DA8"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517DA8">
        <w:rPr>
          <w:rFonts w:ascii="Arial" w:hAnsi="Arial" w:cs="Arial"/>
        </w:rPr>
        <w:t xml:space="preserve"> CCAP n</w:t>
      </w:r>
      <w:r w:rsidRPr="00517DA8">
        <w:rPr>
          <w:rFonts w:ascii="Arial" w:hAnsi="Arial" w:cs="Arial"/>
        </w:rPr>
        <w:t>°</w:t>
      </w:r>
      <w:r w:rsidR="00BF1F6B">
        <w:rPr>
          <w:rFonts w:ascii="Arial" w:hAnsi="Arial" w:cs="Arial"/>
        </w:rPr>
        <w:t>MAPA-</w:t>
      </w:r>
      <w:r w:rsidR="00BF1F6B" w:rsidRPr="00BF1F6B">
        <w:rPr>
          <w:rFonts w:ascii="Arial" w:hAnsi="Arial" w:cs="Arial"/>
        </w:rPr>
        <w:t>202</w:t>
      </w:r>
      <w:r w:rsidR="0020505E">
        <w:rPr>
          <w:rFonts w:ascii="Arial" w:hAnsi="Arial" w:cs="Arial"/>
        </w:rPr>
        <w:t>5</w:t>
      </w:r>
      <w:r w:rsidR="00BF1F6B" w:rsidRPr="00BF1F6B">
        <w:rPr>
          <w:rFonts w:ascii="Arial" w:hAnsi="Arial" w:cs="Arial"/>
        </w:rPr>
        <w:t>-01</w:t>
      </w:r>
    </w:p>
    <w:p w14:paraId="5A5FC61D" w14:textId="77777777" w:rsidR="009B1CD0" w:rsidRPr="00517DA8" w:rsidRDefault="00517DA8"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517DA8">
        <w:rPr>
          <w:rFonts w:ascii="Arial" w:hAnsi="Arial" w:cs="Arial"/>
        </w:rPr>
        <w:t xml:space="preserve"> CCAG :</w:t>
      </w:r>
      <w:r w:rsidRPr="00517DA8">
        <w:rPr>
          <w:rFonts w:ascii="Arial" w:hAnsi="Arial" w:cs="Arial"/>
        </w:rPr>
        <w:t xml:space="preserve"> fournitures et services</w:t>
      </w:r>
    </w:p>
    <w:p w14:paraId="27402B77" w14:textId="1762759E" w:rsidR="009B1CD0" w:rsidRPr="00831DAD" w:rsidRDefault="00517DA8" w:rsidP="0061068C">
      <w:pPr>
        <w:tabs>
          <w:tab w:val="left" w:pos="851"/>
        </w:tabs>
        <w:spacing w:before="120"/>
        <w:ind w:left="1135" w:hanging="284"/>
        <w:jc w:val="both"/>
      </w:pPr>
      <w:r>
        <w:fldChar w:fldCharType="begin">
          <w:ffData>
            <w:name w:val=""/>
            <w:enabled/>
            <w:calcOnExit w:val="0"/>
            <w:checkBox>
              <w:size w:val="20"/>
              <w:default w:val="1"/>
            </w:checkBox>
          </w:ffData>
        </w:fldChar>
      </w:r>
      <w:r w:rsidRPr="00831DAD">
        <w:instrText xml:space="preserve"> FORMCHECKBOX </w:instrText>
      </w:r>
      <w:r>
        <w:fldChar w:fldCharType="end"/>
      </w:r>
      <w:r w:rsidR="009B1CD0" w:rsidRPr="00831DAD">
        <w:rPr>
          <w:rFonts w:ascii="Arial" w:hAnsi="Arial" w:cs="Arial"/>
        </w:rPr>
        <w:t xml:space="preserve"> CCTP n°</w:t>
      </w:r>
      <w:r w:rsidR="00BF1F6B" w:rsidRPr="00831DAD">
        <w:rPr>
          <w:rFonts w:ascii="Arial" w:hAnsi="Arial" w:cs="Arial"/>
        </w:rPr>
        <w:t>MAPA-202</w:t>
      </w:r>
      <w:r w:rsidR="0020505E">
        <w:rPr>
          <w:rFonts w:ascii="Arial" w:hAnsi="Arial" w:cs="Arial"/>
        </w:rPr>
        <w:t>5</w:t>
      </w:r>
      <w:r w:rsidR="00BF1F6B" w:rsidRPr="00831DAD">
        <w:rPr>
          <w:rFonts w:ascii="Arial" w:hAnsi="Arial" w:cs="Arial"/>
        </w:rPr>
        <w:t>-01</w:t>
      </w:r>
      <w:r w:rsidR="00831DAD" w:rsidRPr="00831DAD">
        <w:rPr>
          <w:rFonts w:ascii="Arial" w:hAnsi="Arial" w:cs="Arial"/>
        </w:rPr>
        <w:t xml:space="preserve"> et so</w:t>
      </w:r>
      <w:r w:rsidR="00831DAD">
        <w:rPr>
          <w:rFonts w:ascii="Arial" w:hAnsi="Arial" w:cs="Arial"/>
        </w:rPr>
        <w:t>n annexe</w:t>
      </w:r>
    </w:p>
    <w:p w14:paraId="63D04168" w14:textId="77777777" w:rsidR="009B1CD0" w:rsidRDefault="00517DA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Autres</w:t>
      </w:r>
      <w:r>
        <w:rPr>
          <w:rFonts w:ascii="Arial" w:hAnsi="Arial" w:cs="Arial"/>
        </w:rPr>
        <w:t xml:space="preserve"> : </w:t>
      </w:r>
      <w:r w:rsidR="00BD1293">
        <w:rPr>
          <w:rFonts w:ascii="Arial" w:hAnsi="Arial" w:cs="Arial"/>
        </w:rPr>
        <w:t>bordereau de prix unitaire (BPU)</w:t>
      </w:r>
    </w:p>
    <w:p w14:paraId="476A1011" w14:textId="77777777" w:rsidR="009B1CD0" w:rsidRDefault="009B1CD0" w:rsidP="00710FD6">
      <w:pPr>
        <w:tabs>
          <w:tab w:val="left" w:pos="851"/>
        </w:tabs>
        <w:jc w:val="both"/>
        <w:rPr>
          <w:rFonts w:ascii="Arial" w:hAnsi="Arial" w:cs="Arial"/>
        </w:rPr>
      </w:pPr>
    </w:p>
    <w:p w14:paraId="4AF73B7C"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9B1DFB0" w14:textId="77777777" w:rsidR="009B1CD0" w:rsidRDefault="009B1CD0" w:rsidP="0083205E">
      <w:pPr>
        <w:tabs>
          <w:tab w:val="left" w:pos="851"/>
        </w:tabs>
        <w:jc w:val="both"/>
        <w:rPr>
          <w:rFonts w:ascii="Arial" w:hAnsi="Arial" w:cs="Arial"/>
        </w:rPr>
      </w:pPr>
    </w:p>
    <w:p w14:paraId="07DF1C0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543487C" w14:textId="77777777" w:rsidR="009B1CD0" w:rsidRDefault="009B1CD0" w:rsidP="0083205E">
      <w:pPr>
        <w:tabs>
          <w:tab w:val="left" w:pos="851"/>
        </w:tabs>
        <w:jc w:val="both"/>
        <w:rPr>
          <w:rFonts w:ascii="Arial" w:hAnsi="Arial" w:cs="Arial"/>
        </w:rPr>
      </w:pPr>
    </w:p>
    <w:p w14:paraId="51406DE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FC4FAE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2D959EA" w14:textId="77777777" w:rsidR="009B1CD0" w:rsidRDefault="009B1CD0" w:rsidP="00CD46CC">
      <w:pPr>
        <w:tabs>
          <w:tab w:val="left" w:pos="851"/>
        </w:tabs>
        <w:jc w:val="both"/>
        <w:rPr>
          <w:rFonts w:ascii="Arial" w:hAnsi="Arial" w:cs="Arial"/>
        </w:rPr>
      </w:pPr>
    </w:p>
    <w:p w14:paraId="575B271F" w14:textId="77777777" w:rsidR="009B1CD0" w:rsidRDefault="009B1CD0" w:rsidP="009B45B9">
      <w:pPr>
        <w:tabs>
          <w:tab w:val="left" w:pos="851"/>
        </w:tabs>
        <w:jc w:val="both"/>
        <w:rPr>
          <w:rFonts w:ascii="Arial" w:hAnsi="Arial" w:cs="Arial"/>
        </w:rPr>
      </w:pPr>
    </w:p>
    <w:p w14:paraId="5EF8A42E" w14:textId="77777777" w:rsidR="009B1CD0" w:rsidRDefault="009B1CD0" w:rsidP="009B45B9">
      <w:pPr>
        <w:tabs>
          <w:tab w:val="left" w:pos="851"/>
        </w:tabs>
        <w:jc w:val="both"/>
        <w:rPr>
          <w:rFonts w:ascii="Arial" w:hAnsi="Arial" w:cs="Arial"/>
        </w:rPr>
      </w:pPr>
    </w:p>
    <w:p w14:paraId="03BF635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0529FE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CCE1E17" w14:textId="77777777" w:rsidR="009B1CD0" w:rsidRDefault="009B1CD0" w:rsidP="009B45B9">
      <w:pPr>
        <w:tabs>
          <w:tab w:val="left" w:pos="851"/>
        </w:tabs>
        <w:jc w:val="both"/>
        <w:rPr>
          <w:rFonts w:ascii="Arial" w:hAnsi="Arial" w:cs="Arial"/>
        </w:rPr>
      </w:pPr>
    </w:p>
    <w:p w14:paraId="6A652DC5" w14:textId="77777777" w:rsidR="009B1CD0" w:rsidRDefault="009B1CD0" w:rsidP="009B45B9">
      <w:pPr>
        <w:tabs>
          <w:tab w:val="left" w:pos="851"/>
        </w:tabs>
        <w:jc w:val="both"/>
        <w:rPr>
          <w:rFonts w:ascii="Arial" w:hAnsi="Arial" w:cs="Arial"/>
        </w:rPr>
      </w:pPr>
    </w:p>
    <w:p w14:paraId="4699E177" w14:textId="77777777" w:rsidR="009B1CD0" w:rsidRDefault="009B1CD0" w:rsidP="009B45B9">
      <w:pPr>
        <w:tabs>
          <w:tab w:val="left" w:pos="851"/>
        </w:tabs>
        <w:jc w:val="both"/>
        <w:rPr>
          <w:rFonts w:ascii="Arial" w:hAnsi="Arial" w:cs="Arial"/>
        </w:rPr>
      </w:pPr>
    </w:p>
    <w:p w14:paraId="186B789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DFDCA9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C52C4BF" w14:textId="77777777" w:rsidR="009B1CD0" w:rsidRDefault="009B1CD0" w:rsidP="009B45B9">
      <w:pPr>
        <w:pStyle w:val="fcase1ertab"/>
        <w:tabs>
          <w:tab w:val="left" w:pos="851"/>
        </w:tabs>
        <w:ind w:left="0" w:firstLine="0"/>
        <w:rPr>
          <w:rFonts w:ascii="Arial" w:hAnsi="Arial" w:cs="Arial"/>
        </w:rPr>
      </w:pPr>
    </w:p>
    <w:p w14:paraId="4E52B9D0" w14:textId="77777777" w:rsidR="009B1CD0" w:rsidRDefault="009B1CD0" w:rsidP="009B45B9">
      <w:pPr>
        <w:pStyle w:val="fcase1ertab"/>
        <w:tabs>
          <w:tab w:val="left" w:pos="851"/>
        </w:tabs>
        <w:ind w:left="0" w:firstLine="0"/>
        <w:rPr>
          <w:rFonts w:ascii="Arial" w:hAnsi="Arial" w:cs="Arial"/>
        </w:rPr>
      </w:pPr>
    </w:p>
    <w:p w14:paraId="11A4D3FC"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B652CDB"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376C43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2E5373F0"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29389F0"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11FAE88"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377751ED"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778EC59D"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B401F82"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2605814A" w14:textId="77777777" w:rsidR="009B1CD0" w:rsidRDefault="009B1CD0" w:rsidP="004C5755">
      <w:pPr>
        <w:pStyle w:val="fcase1ertab"/>
        <w:spacing w:before="120"/>
        <w:ind w:left="567" w:firstLine="0"/>
        <w:rPr>
          <w:rFonts w:ascii="Arial" w:hAnsi="Arial" w:cs="Arial"/>
          <w:u w:val="single"/>
        </w:rPr>
      </w:pPr>
      <w:proofErr w:type="gramStart"/>
      <w:r>
        <w:rPr>
          <w:rFonts w:ascii="Arial" w:hAnsi="Arial" w:cs="Arial"/>
          <w:u w:val="single"/>
        </w:rPr>
        <w:t>OU</w:t>
      </w:r>
      <w:proofErr w:type="gramEnd"/>
    </w:p>
    <w:p w14:paraId="3C3DBD2A" w14:textId="77777777" w:rsidR="00077A89" w:rsidRDefault="00077A89" w:rsidP="004C5755">
      <w:pPr>
        <w:pStyle w:val="fcase1ertab"/>
        <w:spacing w:before="120"/>
        <w:ind w:left="567" w:firstLine="0"/>
      </w:pPr>
    </w:p>
    <w:p w14:paraId="278EC076" w14:textId="77777777" w:rsidR="009B1CD0" w:rsidRDefault="00AA1624"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r>
        <w:rPr>
          <w:rFonts w:ascii="Arial" w:hAnsi="Arial" w:cs="Arial"/>
        </w:rPr>
        <w:t xml:space="preserve"> (</w:t>
      </w:r>
      <w:r w:rsidR="004252C8">
        <w:rPr>
          <w:rFonts w:ascii="Arial" w:hAnsi="Arial" w:cs="Arial"/>
        </w:rPr>
        <w:t>marché d’un montant maximum de 110 0</w:t>
      </w:r>
      <w:r w:rsidR="00284109">
        <w:rPr>
          <w:rFonts w:ascii="Arial" w:hAnsi="Arial" w:cs="Arial"/>
        </w:rPr>
        <w:t>0</w:t>
      </w:r>
      <w:r w:rsidR="004252C8">
        <w:rPr>
          <w:rFonts w:ascii="Arial" w:hAnsi="Arial" w:cs="Arial"/>
        </w:rPr>
        <w:t xml:space="preserve">0 euros </w:t>
      </w:r>
      <w:r w:rsidR="003B707E">
        <w:rPr>
          <w:rFonts w:ascii="Arial" w:hAnsi="Arial" w:cs="Arial"/>
        </w:rPr>
        <w:t>HT</w:t>
      </w:r>
      <w:r>
        <w:rPr>
          <w:rFonts w:ascii="Arial" w:hAnsi="Arial" w:cs="Arial"/>
        </w:rPr>
        <w:t>).</w:t>
      </w:r>
    </w:p>
    <w:p w14:paraId="2A7A3E4B" w14:textId="77777777" w:rsidR="009B1CD0" w:rsidRDefault="009B1CD0" w:rsidP="009B45B9">
      <w:pPr>
        <w:pStyle w:val="fcasegauche"/>
        <w:tabs>
          <w:tab w:val="left" w:pos="851"/>
        </w:tabs>
        <w:spacing w:after="0"/>
        <w:ind w:left="0" w:firstLine="0"/>
        <w:rPr>
          <w:rFonts w:ascii="Arial" w:hAnsi="Arial" w:cs="Arial"/>
        </w:rPr>
      </w:pPr>
    </w:p>
    <w:p w14:paraId="2EB48B67" w14:textId="77777777" w:rsidR="002C2CA3" w:rsidRDefault="002C2CA3" w:rsidP="009B45B9">
      <w:pPr>
        <w:pStyle w:val="fcasegauche"/>
        <w:tabs>
          <w:tab w:val="left" w:pos="851"/>
        </w:tabs>
        <w:spacing w:after="0"/>
        <w:ind w:left="0" w:firstLine="0"/>
        <w:rPr>
          <w:rFonts w:ascii="Arial" w:hAnsi="Arial" w:cs="Arial"/>
        </w:rPr>
      </w:pPr>
    </w:p>
    <w:p w14:paraId="5F54C52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21D82F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358D2D" w14:textId="77777777" w:rsidR="00036500" w:rsidRDefault="00036500" w:rsidP="009B45B9">
      <w:pPr>
        <w:tabs>
          <w:tab w:val="left" w:pos="851"/>
          <w:tab w:val="left" w:pos="6237"/>
        </w:tabs>
        <w:rPr>
          <w:rFonts w:ascii="Arial" w:hAnsi="Arial" w:cs="Arial"/>
          <w:i/>
          <w:iCs/>
          <w:sz w:val="18"/>
          <w:szCs w:val="18"/>
        </w:rPr>
      </w:pPr>
    </w:p>
    <w:p w14:paraId="0E75DC9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A9BDC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8651AF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49C7705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2EEBD2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32E46F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65983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D8D6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E76E9A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2AD860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DC5DC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007AEC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90DA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91E18E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9EED74F" w14:textId="77777777">
        <w:trPr>
          <w:trHeight w:val="1021"/>
        </w:trPr>
        <w:tc>
          <w:tcPr>
            <w:tcW w:w="4503" w:type="dxa"/>
            <w:tcBorders>
              <w:top w:val="single" w:sz="4" w:space="0" w:color="000000"/>
              <w:left w:val="single" w:sz="4" w:space="0" w:color="000000"/>
            </w:tcBorders>
            <w:shd w:val="clear" w:color="auto" w:fill="CCFFFF"/>
          </w:tcPr>
          <w:p w14:paraId="65FC3C1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89963D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F981F1F" w14:textId="77777777" w:rsidR="009B1CD0" w:rsidRDefault="009B1CD0" w:rsidP="006F3DF9">
            <w:pPr>
              <w:tabs>
                <w:tab w:val="left" w:pos="851"/>
              </w:tabs>
              <w:snapToGrid w:val="0"/>
              <w:jc w:val="both"/>
              <w:rPr>
                <w:rFonts w:ascii="Arial" w:hAnsi="Arial" w:cs="Arial"/>
              </w:rPr>
            </w:pPr>
          </w:p>
        </w:tc>
      </w:tr>
      <w:tr w:rsidR="009B1CD0" w14:paraId="70675159" w14:textId="77777777">
        <w:trPr>
          <w:trHeight w:val="1021"/>
        </w:trPr>
        <w:tc>
          <w:tcPr>
            <w:tcW w:w="4503" w:type="dxa"/>
            <w:tcBorders>
              <w:left w:val="single" w:sz="4" w:space="0" w:color="000000"/>
            </w:tcBorders>
            <w:shd w:val="clear" w:color="auto" w:fill="auto"/>
          </w:tcPr>
          <w:p w14:paraId="7AC6AC8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2D5345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845FF7E" w14:textId="77777777" w:rsidR="009B1CD0" w:rsidRDefault="009B1CD0" w:rsidP="006F3DF9">
            <w:pPr>
              <w:tabs>
                <w:tab w:val="left" w:pos="851"/>
              </w:tabs>
              <w:snapToGrid w:val="0"/>
              <w:jc w:val="both"/>
              <w:rPr>
                <w:rFonts w:ascii="Arial" w:hAnsi="Arial" w:cs="Arial"/>
              </w:rPr>
            </w:pPr>
          </w:p>
        </w:tc>
      </w:tr>
      <w:tr w:rsidR="009B1CD0" w14:paraId="2EFB3974" w14:textId="77777777">
        <w:trPr>
          <w:trHeight w:val="1021"/>
        </w:trPr>
        <w:tc>
          <w:tcPr>
            <w:tcW w:w="4503" w:type="dxa"/>
            <w:tcBorders>
              <w:left w:val="single" w:sz="4" w:space="0" w:color="000000"/>
              <w:bottom w:val="single" w:sz="4" w:space="0" w:color="000000"/>
            </w:tcBorders>
            <w:shd w:val="clear" w:color="auto" w:fill="CCFFFF"/>
          </w:tcPr>
          <w:p w14:paraId="46A8B59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4B889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C328A5" w14:textId="77777777" w:rsidR="009B1CD0" w:rsidRDefault="009B1CD0" w:rsidP="006F3DF9">
            <w:pPr>
              <w:tabs>
                <w:tab w:val="left" w:pos="851"/>
              </w:tabs>
              <w:snapToGrid w:val="0"/>
              <w:jc w:val="both"/>
              <w:rPr>
                <w:rFonts w:ascii="Arial" w:hAnsi="Arial" w:cs="Arial"/>
              </w:rPr>
            </w:pPr>
          </w:p>
        </w:tc>
      </w:tr>
    </w:tbl>
    <w:p w14:paraId="76D7E61D" w14:textId="77777777" w:rsidR="009B1CD0" w:rsidRDefault="009B1CD0" w:rsidP="006C4338">
      <w:pPr>
        <w:tabs>
          <w:tab w:val="left" w:pos="851"/>
          <w:tab w:val="left" w:pos="6237"/>
        </w:tabs>
      </w:pPr>
    </w:p>
    <w:p w14:paraId="53A3D19B" w14:textId="77777777" w:rsidR="009B1CD0" w:rsidRDefault="009B1CD0" w:rsidP="006C4338">
      <w:pPr>
        <w:pStyle w:val="fcasegauche"/>
        <w:tabs>
          <w:tab w:val="left" w:pos="851"/>
        </w:tabs>
        <w:spacing w:after="0"/>
        <w:ind w:left="0" w:firstLine="0"/>
        <w:rPr>
          <w:rFonts w:ascii="Arial" w:hAnsi="Arial" w:cs="Arial"/>
          <w:bCs/>
          <w:iCs/>
        </w:rPr>
      </w:pPr>
    </w:p>
    <w:p w14:paraId="4EAD16E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1537AF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AA1760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F38CC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0FC81B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209B821"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0844D1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E8F2E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06ED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2D0EC2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401ADE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F784C4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4"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5"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14:paraId="551435AF" w14:textId="77777777" w:rsidR="009B1CD0" w:rsidRDefault="009B1CD0" w:rsidP="00934503">
      <w:pPr>
        <w:tabs>
          <w:tab w:val="left" w:pos="426"/>
          <w:tab w:val="left" w:pos="851"/>
        </w:tabs>
        <w:rPr>
          <w:rFonts w:ascii="Arial" w:hAnsi="Arial" w:cs="Arial"/>
          <w:b/>
        </w:rPr>
      </w:pPr>
    </w:p>
    <w:p w14:paraId="035C634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517DA8">
        <w:fldChar w:fldCharType="begin">
          <w:ffData>
            <w:name w:val=""/>
            <w:enabled/>
            <w:calcOnExit w:val="0"/>
            <w:checkBox>
              <w:size w:val="20"/>
              <w:default w:val="1"/>
            </w:checkBox>
          </w:ffData>
        </w:fldChar>
      </w:r>
      <w:r w:rsidR="00517DA8">
        <w:instrText xml:space="preserve"> FORMCHECKBOX </w:instrText>
      </w:r>
      <w:r w:rsidR="00517DA8">
        <w:fldChar w:fldCharType="end"/>
      </w:r>
      <w:r>
        <w:tab/>
      </w:r>
      <w:r w:rsidR="009D661E">
        <w:t>Oui</w:t>
      </w:r>
    </w:p>
    <w:p w14:paraId="0A585E9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B30FC73" w14:textId="77777777" w:rsidR="009B1CD0" w:rsidRDefault="009B1CD0" w:rsidP="009B45B9">
      <w:pPr>
        <w:tabs>
          <w:tab w:val="left" w:pos="426"/>
          <w:tab w:val="left" w:pos="851"/>
        </w:tabs>
        <w:jc w:val="both"/>
        <w:rPr>
          <w:rFonts w:ascii="Arial" w:hAnsi="Arial" w:cs="Arial"/>
          <w:b/>
        </w:rPr>
      </w:pPr>
    </w:p>
    <w:p w14:paraId="2151B9D2" w14:textId="77777777" w:rsidR="009B1CD0" w:rsidRDefault="009B1CD0" w:rsidP="009B45B9">
      <w:pPr>
        <w:tabs>
          <w:tab w:val="left" w:pos="426"/>
          <w:tab w:val="left" w:pos="851"/>
        </w:tabs>
        <w:jc w:val="both"/>
        <w:rPr>
          <w:rFonts w:ascii="Arial" w:hAnsi="Arial" w:cs="Arial"/>
          <w:b/>
        </w:rPr>
      </w:pPr>
    </w:p>
    <w:p w14:paraId="5752727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0FD725B" w14:textId="77777777" w:rsidR="009B1CD0" w:rsidRDefault="009B1CD0" w:rsidP="009B45B9">
      <w:pPr>
        <w:tabs>
          <w:tab w:val="left" w:pos="576"/>
          <w:tab w:val="left" w:pos="851"/>
        </w:tabs>
        <w:jc w:val="both"/>
        <w:rPr>
          <w:rFonts w:ascii="Arial" w:hAnsi="Arial" w:cs="Arial"/>
        </w:rPr>
      </w:pPr>
    </w:p>
    <w:p w14:paraId="6618D8F5" w14:textId="31C2D365"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20505E">
        <w:rPr>
          <w:rFonts w:ascii="Arial" w:hAnsi="Arial" w:cs="Arial"/>
        </w:rPr>
        <w:t>12</w:t>
      </w:r>
      <w:r w:rsidR="00517DA8">
        <w:rPr>
          <w:rFonts w:ascii="Arial" w:hAnsi="Arial" w:cs="Arial"/>
        </w:rPr>
        <w:t xml:space="preserve"> </w:t>
      </w:r>
      <w:r>
        <w:rPr>
          <w:rFonts w:ascii="Arial" w:hAnsi="Arial" w:cs="Arial"/>
        </w:rPr>
        <w:t>mois à compter de :</w:t>
      </w:r>
    </w:p>
    <w:p w14:paraId="62482F48" w14:textId="77777777" w:rsidR="009B1CD0" w:rsidRDefault="009B1CD0" w:rsidP="009B45B9">
      <w:pPr>
        <w:tabs>
          <w:tab w:val="left" w:pos="851"/>
        </w:tabs>
      </w:pPr>
      <w:r>
        <w:rPr>
          <w:rFonts w:ascii="Arial" w:hAnsi="Arial" w:cs="Arial"/>
          <w:i/>
          <w:sz w:val="18"/>
          <w:szCs w:val="18"/>
        </w:rPr>
        <w:t>(Cocher la case correspondante.)</w:t>
      </w:r>
    </w:p>
    <w:p w14:paraId="064AB5CD" w14:textId="77777777" w:rsidR="009B1CD0" w:rsidRDefault="00844DAA" w:rsidP="009B45B9">
      <w:pPr>
        <w:tabs>
          <w:tab w:val="left" w:pos="851"/>
        </w:tabs>
        <w:spacing w:before="120"/>
        <w:ind w:left="567"/>
        <w:jc w:val="both"/>
      </w:pPr>
      <w:r>
        <w:tab/>
      </w:r>
      <w:r w:rsidR="00517DA8">
        <w:fldChar w:fldCharType="begin">
          <w:ffData>
            <w:name w:val=""/>
            <w:enabled/>
            <w:calcOnExit w:val="0"/>
            <w:checkBox>
              <w:size w:val="20"/>
              <w:default w:val="1"/>
            </w:checkBox>
          </w:ffData>
        </w:fldChar>
      </w:r>
      <w:r w:rsidR="00517DA8">
        <w:instrText xml:space="preserve"> FORMCHECKBOX </w:instrText>
      </w:r>
      <w:r w:rsidR="00517DA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B2D286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0E72DFD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8020369" w14:textId="77777777" w:rsidR="009B1CD0" w:rsidRDefault="009B1CD0" w:rsidP="009B45B9">
      <w:pPr>
        <w:tabs>
          <w:tab w:val="left" w:pos="426"/>
          <w:tab w:val="left" w:pos="851"/>
        </w:tabs>
        <w:jc w:val="both"/>
        <w:rPr>
          <w:rFonts w:ascii="Arial" w:hAnsi="Arial" w:cs="Arial"/>
          <w:b/>
        </w:rPr>
      </w:pPr>
    </w:p>
    <w:p w14:paraId="3049B7D9" w14:textId="7E5BBFEB"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0505E">
        <w:fldChar w:fldCharType="begin">
          <w:ffData>
            <w:name w:val=""/>
            <w:enabled/>
            <w:calcOnExit w:val="0"/>
            <w:checkBox>
              <w:size w:val="20"/>
              <w:default w:val="0"/>
            </w:checkBox>
          </w:ffData>
        </w:fldChar>
      </w:r>
      <w:r w:rsidR="0020505E">
        <w:instrText xml:space="preserve"> FORMCHECKBOX </w:instrText>
      </w:r>
      <w:r w:rsidR="0020505E">
        <w:fldChar w:fldCharType="end"/>
      </w:r>
      <w:r>
        <w:tab/>
      </w:r>
      <w:r w:rsidR="009D661E">
        <w:t>Non</w:t>
      </w:r>
      <w:r>
        <w:tab/>
      </w:r>
      <w:r>
        <w:tab/>
      </w:r>
      <w:r>
        <w:tab/>
      </w:r>
      <w:r w:rsidR="0020505E">
        <w:fldChar w:fldCharType="begin">
          <w:ffData>
            <w:name w:val=""/>
            <w:enabled/>
            <w:calcOnExit w:val="0"/>
            <w:checkBox>
              <w:size w:val="20"/>
              <w:default w:val="1"/>
            </w:checkBox>
          </w:ffData>
        </w:fldChar>
      </w:r>
      <w:r w:rsidR="0020505E">
        <w:instrText xml:space="preserve"> FORMCHECKBOX </w:instrText>
      </w:r>
      <w:r w:rsidR="0020505E">
        <w:fldChar w:fldCharType="end"/>
      </w:r>
      <w:r>
        <w:tab/>
      </w:r>
      <w:r w:rsidR="009D661E">
        <w:t>Oui</w:t>
      </w:r>
    </w:p>
    <w:p w14:paraId="171EDE7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64964E2" w14:textId="77777777" w:rsidR="009B1CD0" w:rsidRDefault="009B1CD0" w:rsidP="009B45B9">
      <w:pPr>
        <w:tabs>
          <w:tab w:val="left" w:pos="426"/>
          <w:tab w:val="left" w:pos="851"/>
        </w:tabs>
        <w:jc w:val="both"/>
        <w:rPr>
          <w:rFonts w:ascii="Arial" w:hAnsi="Arial" w:cs="Arial"/>
        </w:rPr>
      </w:pPr>
    </w:p>
    <w:p w14:paraId="18AFE9E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FADE8F0" w14:textId="1A34A0E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20505E">
        <w:rPr>
          <w:rFonts w:ascii="Arial" w:hAnsi="Arial" w:cs="Arial"/>
        </w:rPr>
        <w:t>3</w:t>
      </w:r>
      <w:r>
        <w:rPr>
          <w:rFonts w:ascii="Arial" w:hAnsi="Arial" w:cs="Arial"/>
        </w:rPr>
        <w:t>……….............</w:t>
      </w:r>
    </w:p>
    <w:p w14:paraId="3DCE0FBC" w14:textId="14D599FF" w:rsidR="009B1CD0" w:rsidRPr="00517DA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20505E">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p w14:paraId="253E8341" w14:textId="77777777" w:rsidR="00517DA8" w:rsidRDefault="00517DA8" w:rsidP="00517DA8">
      <w:pPr>
        <w:tabs>
          <w:tab w:val="left" w:pos="426"/>
          <w:tab w:val="left" w:pos="851"/>
        </w:tabs>
        <w:spacing w:before="120"/>
        <w:jc w:val="both"/>
        <w:rPr>
          <w:rFonts w:ascii="Arial" w:hAnsi="Arial" w:cs="Arial"/>
          <w:b/>
        </w:rPr>
      </w:pPr>
    </w:p>
    <w:p w14:paraId="6A3E13ED" w14:textId="77777777" w:rsidR="00077A89" w:rsidRDefault="00077A89" w:rsidP="00517DA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8203CA9" w14:textId="77777777">
        <w:tc>
          <w:tcPr>
            <w:tcW w:w="10419" w:type="dxa"/>
            <w:shd w:val="clear" w:color="auto" w:fill="66CCFF"/>
          </w:tcPr>
          <w:p w14:paraId="6A8F5797"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7C3DC17" w14:textId="77777777" w:rsidR="009B1CD0" w:rsidRDefault="009B1CD0" w:rsidP="006C4338">
      <w:pPr>
        <w:tabs>
          <w:tab w:val="left" w:pos="851"/>
        </w:tabs>
        <w:jc w:val="both"/>
      </w:pPr>
    </w:p>
    <w:p w14:paraId="1FDF16C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C79A184" w14:textId="77777777" w:rsidR="005824AE" w:rsidRDefault="005824AE" w:rsidP="006C4338">
      <w:pPr>
        <w:tabs>
          <w:tab w:val="left" w:pos="851"/>
        </w:tabs>
        <w:jc w:val="both"/>
      </w:pPr>
    </w:p>
    <w:p w14:paraId="71361AE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3B2AA2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3A2A0C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836171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E20E2C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A8340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0943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AE4546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0FEBED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7ED3CE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46B6ED" w14:textId="77777777" w:rsidR="00332B12" w:rsidRDefault="00332B12" w:rsidP="00B054DA">
            <w:pPr>
              <w:tabs>
                <w:tab w:val="left" w:pos="851"/>
              </w:tabs>
              <w:snapToGrid w:val="0"/>
              <w:jc w:val="both"/>
              <w:rPr>
                <w:rFonts w:ascii="Arial" w:hAnsi="Arial" w:cs="Arial"/>
                <w:b/>
                <w:bCs/>
              </w:rPr>
            </w:pPr>
          </w:p>
        </w:tc>
      </w:tr>
    </w:tbl>
    <w:p w14:paraId="3485BC2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8FBD0C" w14:textId="77777777" w:rsidR="00517DA8" w:rsidRDefault="00517DA8" w:rsidP="00332B12">
      <w:pPr>
        <w:pStyle w:val="fcase1ertab"/>
        <w:tabs>
          <w:tab w:val="left" w:pos="851"/>
        </w:tabs>
        <w:ind w:left="0" w:firstLine="0"/>
        <w:rPr>
          <w:rFonts w:ascii="Arial" w:hAnsi="Arial" w:cs="Arial"/>
          <w:b/>
          <w:sz w:val="22"/>
          <w:szCs w:val="22"/>
        </w:rPr>
      </w:pPr>
    </w:p>
    <w:p w14:paraId="6A543486" w14:textId="77777777" w:rsidR="00077A89" w:rsidRDefault="00077A89" w:rsidP="00332B12">
      <w:pPr>
        <w:pStyle w:val="fcase1ertab"/>
        <w:tabs>
          <w:tab w:val="left" w:pos="851"/>
        </w:tabs>
        <w:ind w:left="0" w:firstLine="0"/>
        <w:rPr>
          <w:rFonts w:ascii="Arial" w:hAnsi="Arial" w:cs="Arial"/>
          <w:b/>
          <w:sz w:val="22"/>
          <w:szCs w:val="22"/>
        </w:rPr>
      </w:pPr>
    </w:p>
    <w:p w14:paraId="3B6FD73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CA121D7" w14:textId="77777777" w:rsidR="00332B12" w:rsidRDefault="00332B12" w:rsidP="006C4338">
      <w:pPr>
        <w:tabs>
          <w:tab w:val="left" w:pos="851"/>
        </w:tabs>
        <w:jc w:val="both"/>
      </w:pPr>
    </w:p>
    <w:p w14:paraId="5C9C176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7"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B3AFCF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107B087" w14:textId="77777777" w:rsidR="009B1CD0" w:rsidRDefault="009B1CD0" w:rsidP="005846FB">
      <w:pPr>
        <w:tabs>
          <w:tab w:val="left" w:pos="851"/>
        </w:tabs>
        <w:rPr>
          <w:rFonts w:ascii="Arial" w:hAnsi="Arial" w:cs="Arial"/>
        </w:rPr>
      </w:pPr>
    </w:p>
    <w:p w14:paraId="2F0BFD6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A04B0B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0FBDF4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79B08FCF" w14:textId="77777777" w:rsidR="009B1CD0" w:rsidRDefault="009B1CD0" w:rsidP="0083205E">
      <w:pPr>
        <w:tabs>
          <w:tab w:val="left" w:pos="851"/>
        </w:tabs>
        <w:rPr>
          <w:rFonts w:ascii="Arial" w:hAnsi="Arial" w:cs="Arial"/>
        </w:rPr>
      </w:pPr>
    </w:p>
    <w:p w14:paraId="0589F82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902B97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892631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2EF9D0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D6705A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451C7A3" w14:textId="77777777" w:rsidR="002904AF" w:rsidRDefault="002904AF" w:rsidP="001C733C">
      <w:pPr>
        <w:tabs>
          <w:tab w:val="left" w:pos="851"/>
        </w:tabs>
        <w:rPr>
          <w:rFonts w:ascii="Arial" w:hAnsi="Arial" w:cs="Arial"/>
        </w:rPr>
      </w:pPr>
    </w:p>
    <w:p w14:paraId="0064B9E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33D3008"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D687D92" w14:textId="77777777" w:rsidR="002904AF" w:rsidRDefault="002904AF" w:rsidP="002904AF">
      <w:pPr>
        <w:tabs>
          <w:tab w:val="left" w:pos="851"/>
        </w:tabs>
        <w:rPr>
          <w:rFonts w:ascii="Arial" w:hAnsi="Arial" w:cs="Arial"/>
          <w:iCs/>
        </w:rPr>
      </w:pPr>
    </w:p>
    <w:p w14:paraId="3CA62A0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DA6F5C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930C092" w14:textId="77777777" w:rsidR="001C733C" w:rsidRDefault="001C733C" w:rsidP="001C733C">
      <w:pPr>
        <w:tabs>
          <w:tab w:val="left" w:pos="851"/>
        </w:tabs>
        <w:rPr>
          <w:rFonts w:ascii="Arial" w:hAnsi="Arial" w:cs="Arial"/>
          <w:i/>
          <w:sz w:val="18"/>
          <w:szCs w:val="18"/>
        </w:rPr>
      </w:pPr>
    </w:p>
    <w:p w14:paraId="7E58679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08C1CA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A33D6B6" w14:textId="77777777" w:rsidR="00036500" w:rsidRDefault="00036500" w:rsidP="005846FB">
      <w:pPr>
        <w:tabs>
          <w:tab w:val="left" w:pos="851"/>
        </w:tabs>
        <w:rPr>
          <w:rFonts w:ascii="Arial" w:hAnsi="Arial" w:cs="Arial"/>
        </w:rPr>
      </w:pPr>
    </w:p>
    <w:p w14:paraId="71C0C5C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B6F5B74" w14:textId="77777777" w:rsidR="00AE7831" w:rsidRDefault="00AE7831" w:rsidP="009B45B9">
      <w:pPr>
        <w:tabs>
          <w:tab w:val="left" w:pos="851"/>
        </w:tabs>
        <w:ind w:left="1701" w:hanging="850"/>
        <w:jc w:val="both"/>
      </w:pPr>
    </w:p>
    <w:p w14:paraId="4A1418A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001A7C4" w14:textId="77777777" w:rsidR="00036500" w:rsidRDefault="00036500" w:rsidP="006C4338">
      <w:pPr>
        <w:tabs>
          <w:tab w:val="left" w:pos="851"/>
        </w:tabs>
        <w:rPr>
          <w:rFonts w:ascii="Arial" w:hAnsi="Arial" w:cs="Arial"/>
          <w:iCs/>
        </w:rPr>
      </w:pPr>
    </w:p>
    <w:p w14:paraId="5A8DC46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BB54240"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EDF79C1" w14:textId="77777777" w:rsidR="0020505E" w:rsidRDefault="0020505E" w:rsidP="009B45B9">
      <w:pPr>
        <w:tabs>
          <w:tab w:val="left" w:pos="851"/>
        </w:tabs>
        <w:ind w:left="1134" w:hanging="850"/>
        <w:rPr>
          <w:rFonts w:ascii="Arial" w:hAnsi="Arial" w:cs="Arial"/>
          <w:i/>
          <w:sz w:val="18"/>
          <w:szCs w:val="18"/>
        </w:rPr>
      </w:pPr>
    </w:p>
    <w:p w14:paraId="49FFFB7F" w14:textId="77777777" w:rsidR="0020505E" w:rsidRDefault="0020505E" w:rsidP="009B45B9">
      <w:pPr>
        <w:tabs>
          <w:tab w:val="left" w:pos="851"/>
        </w:tabs>
        <w:ind w:left="1134" w:hanging="850"/>
        <w:rPr>
          <w:rFonts w:ascii="Arial" w:hAnsi="Arial" w:cs="Arial"/>
          <w:i/>
          <w:sz w:val="18"/>
          <w:szCs w:val="18"/>
        </w:rPr>
      </w:pPr>
    </w:p>
    <w:p w14:paraId="0F8E94EE" w14:textId="77777777" w:rsidR="0020505E" w:rsidRDefault="0020505E" w:rsidP="009B45B9">
      <w:pPr>
        <w:tabs>
          <w:tab w:val="left" w:pos="851"/>
        </w:tabs>
        <w:ind w:left="1134" w:hanging="850"/>
        <w:rPr>
          <w:rFonts w:ascii="Arial" w:hAnsi="Arial" w:cs="Arial"/>
          <w:i/>
          <w:sz w:val="18"/>
          <w:szCs w:val="18"/>
        </w:rPr>
      </w:pPr>
    </w:p>
    <w:p w14:paraId="125BE81E" w14:textId="77777777" w:rsidR="0020505E" w:rsidRDefault="0020505E" w:rsidP="009B45B9">
      <w:pPr>
        <w:tabs>
          <w:tab w:val="left" w:pos="851"/>
        </w:tabs>
        <w:ind w:left="1134" w:hanging="850"/>
        <w:rPr>
          <w:rFonts w:ascii="Arial" w:hAnsi="Arial" w:cs="Arial"/>
          <w:i/>
          <w:sz w:val="18"/>
          <w:szCs w:val="18"/>
        </w:rPr>
      </w:pPr>
    </w:p>
    <w:p w14:paraId="5BD573EC" w14:textId="77777777" w:rsidR="0020505E" w:rsidRDefault="0020505E" w:rsidP="009B45B9">
      <w:pPr>
        <w:tabs>
          <w:tab w:val="left" w:pos="851"/>
        </w:tabs>
        <w:ind w:left="1134" w:hanging="850"/>
        <w:rPr>
          <w:rFonts w:ascii="Arial" w:hAnsi="Arial" w:cs="Arial"/>
          <w:i/>
          <w:sz w:val="18"/>
          <w:szCs w:val="18"/>
        </w:rPr>
      </w:pPr>
    </w:p>
    <w:p w14:paraId="24517C6B" w14:textId="77777777" w:rsidR="0020505E" w:rsidRDefault="0020505E" w:rsidP="009B45B9">
      <w:pPr>
        <w:tabs>
          <w:tab w:val="left" w:pos="851"/>
        </w:tabs>
        <w:ind w:left="1134" w:hanging="850"/>
        <w:rPr>
          <w:rFonts w:ascii="Arial" w:hAnsi="Arial" w:cs="Arial"/>
        </w:rPr>
      </w:pPr>
    </w:p>
    <w:p w14:paraId="43BB3883" w14:textId="77777777" w:rsidR="00517DA8" w:rsidRDefault="00517DA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401F6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073DA54"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778B68B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A3DD22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52B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B1AECC" w14:textId="77777777" w:rsidTr="00B054DA">
        <w:trPr>
          <w:trHeight w:val="1021"/>
        </w:trPr>
        <w:tc>
          <w:tcPr>
            <w:tcW w:w="4644" w:type="dxa"/>
            <w:tcBorders>
              <w:top w:val="single" w:sz="4" w:space="0" w:color="000000"/>
              <w:left w:val="single" w:sz="4" w:space="0" w:color="000000"/>
            </w:tcBorders>
            <w:shd w:val="clear" w:color="auto" w:fill="CCFFFF"/>
          </w:tcPr>
          <w:p w14:paraId="4401A2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C16B7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043B633" w14:textId="77777777" w:rsidR="00332B12" w:rsidRDefault="00332B12" w:rsidP="00B054DA">
            <w:pPr>
              <w:tabs>
                <w:tab w:val="left" w:pos="851"/>
              </w:tabs>
              <w:snapToGrid w:val="0"/>
              <w:jc w:val="both"/>
              <w:rPr>
                <w:rFonts w:ascii="Arial" w:hAnsi="Arial" w:cs="Arial"/>
                <w:b/>
                <w:bCs/>
              </w:rPr>
            </w:pPr>
          </w:p>
        </w:tc>
      </w:tr>
      <w:tr w:rsidR="00332B12" w14:paraId="608DBE36" w14:textId="77777777" w:rsidTr="00B054DA">
        <w:trPr>
          <w:trHeight w:val="1021"/>
        </w:trPr>
        <w:tc>
          <w:tcPr>
            <w:tcW w:w="4644" w:type="dxa"/>
            <w:tcBorders>
              <w:left w:val="single" w:sz="4" w:space="0" w:color="000000"/>
            </w:tcBorders>
            <w:shd w:val="clear" w:color="auto" w:fill="auto"/>
          </w:tcPr>
          <w:p w14:paraId="4B8BB40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98579C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9DCB52" w14:textId="77777777" w:rsidR="00332B12" w:rsidRDefault="00332B12" w:rsidP="00B054DA">
            <w:pPr>
              <w:tabs>
                <w:tab w:val="left" w:pos="851"/>
              </w:tabs>
              <w:snapToGrid w:val="0"/>
              <w:jc w:val="both"/>
              <w:rPr>
                <w:rFonts w:ascii="Arial" w:hAnsi="Arial" w:cs="Arial"/>
                <w:b/>
                <w:bCs/>
              </w:rPr>
            </w:pPr>
          </w:p>
        </w:tc>
      </w:tr>
      <w:tr w:rsidR="00332B12" w14:paraId="31A03DCF" w14:textId="77777777" w:rsidTr="00B054DA">
        <w:trPr>
          <w:trHeight w:val="1021"/>
        </w:trPr>
        <w:tc>
          <w:tcPr>
            <w:tcW w:w="4644" w:type="dxa"/>
            <w:tcBorders>
              <w:left w:val="single" w:sz="4" w:space="0" w:color="000000"/>
            </w:tcBorders>
            <w:shd w:val="clear" w:color="auto" w:fill="CCFFFF"/>
          </w:tcPr>
          <w:p w14:paraId="38C70B0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6FE536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5D32E34" w14:textId="77777777" w:rsidR="00332B12" w:rsidRDefault="00332B12" w:rsidP="00B054DA">
            <w:pPr>
              <w:tabs>
                <w:tab w:val="left" w:pos="851"/>
              </w:tabs>
              <w:snapToGrid w:val="0"/>
              <w:jc w:val="both"/>
              <w:rPr>
                <w:rFonts w:ascii="Arial" w:hAnsi="Arial" w:cs="Arial"/>
                <w:b/>
                <w:bCs/>
              </w:rPr>
            </w:pPr>
          </w:p>
        </w:tc>
      </w:tr>
      <w:tr w:rsidR="00332B12" w14:paraId="671DC1CD" w14:textId="77777777" w:rsidTr="00B054DA">
        <w:trPr>
          <w:trHeight w:val="1021"/>
        </w:trPr>
        <w:tc>
          <w:tcPr>
            <w:tcW w:w="4644" w:type="dxa"/>
            <w:tcBorders>
              <w:left w:val="single" w:sz="4" w:space="0" w:color="000000"/>
            </w:tcBorders>
            <w:shd w:val="clear" w:color="auto" w:fill="auto"/>
          </w:tcPr>
          <w:p w14:paraId="6B6FFB8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2112E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8412B10" w14:textId="77777777" w:rsidR="00332B12" w:rsidRDefault="00332B12" w:rsidP="00B054DA">
            <w:pPr>
              <w:tabs>
                <w:tab w:val="left" w:pos="851"/>
              </w:tabs>
              <w:snapToGrid w:val="0"/>
              <w:jc w:val="both"/>
              <w:rPr>
                <w:rFonts w:ascii="Arial" w:hAnsi="Arial" w:cs="Arial"/>
                <w:b/>
                <w:bCs/>
              </w:rPr>
            </w:pPr>
          </w:p>
        </w:tc>
      </w:tr>
      <w:tr w:rsidR="00332B12" w14:paraId="2CC860FA" w14:textId="77777777" w:rsidTr="00B054DA">
        <w:trPr>
          <w:trHeight w:val="1021"/>
        </w:trPr>
        <w:tc>
          <w:tcPr>
            <w:tcW w:w="4644" w:type="dxa"/>
            <w:tcBorders>
              <w:left w:val="single" w:sz="4" w:space="0" w:color="000000"/>
              <w:bottom w:val="single" w:sz="4" w:space="0" w:color="000000"/>
            </w:tcBorders>
            <w:shd w:val="clear" w:color="auto" w:fill="CCFFFF"/>
          </w:tcPr>
          <w:p w14:paraId="7BA0D02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35D691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1956ECD" w14:textId="77777777" w:rsidR="00332B12" w:rsidRDefault="00332B12" w:rsidP="00B054DA">
            <w:pPr>
              <w:tabs>
                <w:tab w:val="left" w:pos="851"/>
              </w:tabs>
              <w:snapToGrid w:val="0"/>
              <w:jc w:val="both"/>
              <w:rPr>
                <w:rFonts w:ascii="Arial" w:hAnsi="Arial" w:cs="Arial"/>
                <w:b/>
                <w:bCs/>
              </w:rPr>
            </w:pPr>
          </w:p>
        </w:tc>
      </w:tr>
    </w:tbl>
    <w:p w14:paraId="1E3D1AA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9337B17" w14:textId="77777777" w:rsidR="009B1CD0" w:rsidRDefault="009B1CD0" w:rsidP="006C4338">
      <w:pPr>
        <w:tabs>
          <w:tab w:val="left" w:pos="851"/>
        </w:tabs>
        <w:rPr>
          <w:rFonts w:ascii="Arial" w:hAnsi="Arial" w:cs="Arial"/>
        </w:rPr>
      </w:pPr>
    </w:p>
    <w:p w14:paraId="3705EAB6" w14:textId="77777777" w:rsidR="00376644" w:rsidRDefault="00376644"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3C5B130" w14:textId="77777777">
        <w:tc>
          <w:tcPr>
            <w:tcW w:w="10277" w:type="dxa"/>
            <w:shd w:val="clear" w:color="auto" w:fill="66CCFF"/>
          </w:tcPr>
          <w:p w14:paraId="790A1B49"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22B470C" w14:textId="77777777" w:rsidR="009B1CD0" w:rsidRDefault="009B1CD0" w:rsidP="006C4338">
      <w:pPr>
        <w:tabs>
          <w:tab w:val="left" w:pos="851"/>
        </w:tabs>
      </w:pPr>
    </w:p>
    <w:p w14:paraId="71514B3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6BF24C4"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DF25E6C" w14:textId="77777777" w:rsidR="009B1CD0" w:rsidRDefault="009B1CD0" w:rsidP="009B45B9">
      <w:pPr>
        <w:pStyle w:val="Titre1"/>
        <w:tabs>
          <w:tab w:val="left" w:pos="851"/>
        </w:tabs>
        <w:ind w:left="0"/>
        <w:jc w:val="both"/>
        <w:rPr>
          <w:rFonts w:ascii="Arial" w:hAnsi="Arial" w:cs="Arial"/>
        </w:rPr>
      </w:pPr>
    </w:p>
    <w:p w14:paraId="561D52AA" w14:textId="77777777" w:rsidR="006C7829" w:rsidRPr="006C7829" w:rsidRDefault="006C7829" w:rsidP="006C7829">
      <w:pPr>
        <w:pStyle w:val="En-tte"/>
        <w:tabs>
          <w:tab w:val="left" w:pos="851"/>
        </w:tabs>
        <w:jc w:val="both"/>
        <w:rPr>
          <w:rFonts w:ascii="Arial" w:hAnsi="Arial" w:cs="Arial"/>
        </w:rPr>
      </w:pPr>
      <w:r w:rsidRPr="006C7829">
        <w:rPr>
          <w:rFonts w:ascii="Arial" w:hAnsi="Arial" w:cs="Arial"/>
        </w:rPr>
        <w:t>Académie des Inscriptions et Belles-Lettres</w:t>
      </w:r>
    </w:p>
    <w:p w14:paraId="3DF9204B" w14:textId="08D360F5" w:rsidR="006C7829" w:rsidRPr="006C7829" w:rsidRDefault="006C7829" w:rsidP="006C7829">
      <w:pPr>
        <w:pStyle w:val="En-tte"/>
        <w:tabs>
          <w:tab w:val="left" w:pos="851"/>
        </w:tabs>
        <w:jc w:val="both"/>
        <w:rPr>
          <w:rFonts w:ascii="Arial" w:hAnsi="Arial" w:cs="Arial"/>
        </w:rPr>
      </w:pPr>
      <w:r w:rsidRPr="006C7829">
        <w:rPr>
          <w:rFonts w:ascii="Arial" w:hAnsi="Arial" w:cs="Arial"/>
        </w:rPr>
        <w:t>23</w:t>
      </w:r>
      <w:r w:rsidR="0020505E">
        <w:rPr>
          <w:rFonts w:ascii="Arial" w:hAnsi="Arial" w:cs="Arial"/>
        </w:rPr>
        <w:t>,</w:t>
      </w:r>
      <w:r w:rsidRPr="006C7829">
        <w:rPr>
          <w:rFonts w:ascii="Arial" w:hAnsi="Arial" w:cs="Arial"/>
        </w:rPr>
        <w:t xml:space="preserve"> quai </w:t>
      </w:r>
      <w:r w:rsidR="0020505E">
        <w:rPr>
          <w:rFonts w:ascii="Arial" w:hAnsi="Arial" w:cs="Arial"/>
        </w:rPr>
        <w:t>de C</w:t>
      </w:r>
      <w:r w:rsidRPr="006C7829">
        <w:rPr>
          <w:rFonts w:ascii="Arial" w:hAnsi="Arial" w:cs="Arial"/>
        </w:rPr>
        <w:t>onti</w:t>
      </w:r>
    </w:p>
    <w:p w14:paraId="1958C39A" w14:textId="77777777" w:rsidR="009B1CD0" w:rsidRDefault="006C7829" w:rsidP="006C7829">
      <w:pPr>
        <w:pStyle w:val="En-tte"/>
        <w:tabs>
          <w:tab w:val="clear" w:pos="4536"/>
          <w:tab w:val="clear" w:pos="9072"/>
          <w:tab w:val="left" w:pos="851"/>
        </w:tabs>
        <w:jc w:val="both"/>
        <w:rPr>
          <w:rFonts w:ascii="Arial" w:hAnsi="Arial" w:cs="Arial"/>
        </w:rPr>
      </w:pPr>
      <w:r w:rsidRPr="006C7829">
        <w:rPr>
          <w:rFonts w:ascii="Arial" w:hAnsi="Arial" w:cs="Arial"/>
        </w:rPr>
        <w:t>75006 PARIS</w:t>
      </w:r>
    </w:p>
    <w:p w14:paraId="7D54A310" w14:textId="77777777" w:rsidR="009B1CD0" w:rsidRDefault="009B1CD0" w:rsidP="005846FB">
      <w:pPr>
        <w:pStyle w:val="En-tte"/>
        <w:tabs>
          <w:tab w:val="clear" w:pos="4536"/>
          <w:tab w:val="clear" w:pos="9072"/>
          <w:tab w:val="left" w:pos="851"/>
        </w:tabs>
        <w:jc w:val="both"/>
        <w:rPr>
          <w:rFonts w:ascii="Arial" w:hAnsi="Arial" w:cs="Arial"/>
        </w:rPr>
      </w:pPr>
    </w:p>
    <w:p w14:paraId="33009EE4"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9DC50E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4182048" w14:textId="77777777" w:rsidR="009B1CD0" w:rsidRDefault="009B1CD0" w:rsidP="0083205E">
      <w:pPr>
        <w:tabs>
          <w:tab w:val="left" w:pos="851"/>
        </w:tabs>
        <w:jc w:val="both"/>
        <w:rPr>
          <w:rFonts w:ascii="Arial" w:hAnsi="Arial" w:cs="Arial"/>
        </w:rPr>
      </w:pPr>
    </w:p>
    <w:p w14:paraId="3C9B41BF" w14:textId="33DD4275" w:rsidR="006C7829" w:rsidRDefault="006C7829" w:rsidP="006C7829">
      <w:pPr>
        <w:tabs>
          <w:tab w:val="left" w:pos="851"/>
        </w:tabs>
        <w:jc w:val="both"/>
        <w:rPr>
          <w:rFonts w:ascii="Arial" w:hAnsi="Arial" w:cs="Arial"/>
        </w:rPr>
      </w:pPr>
      <w:r>
        <w:rPr>
          <w:rFonts w:ascii="Arial" w:hAnsi="Arial" w:cs="Arial"/>
        </w:rPr>
        <w:t xml:space="preserve">Le </w:t>
      </w:r>
      <w:r w:rsidR="0020505E">
        <w:rPr>
          <w:rFonts w:ascii="Arial" w:hAnsi="Arial" w:cs="Arial"/>
        </w:rPr>
        <w:t>S</w:t>
      </w:r>
      <w:r>
        <w:rPr>
          <w:rFonts w:ascii="Arial" w:hAnsi="Arial" w:cs="Arial"/>
        </w:rPr>
        <w:t>ecrétaire perpétuel de l’Académie des Inscriptions et Belles-Lettres</w:t>
      </w:r>
    </w:p>
    <w:p w14:paraId="2B362331" w14:textId="20086AC5" w:rsidR="006C7829" w:rsidRDefault="0020505E" w:rsidP="006C7829">
      <w:pPr>
        <w:tabs>
          <w:tab w:val="left" w:pos="851"/>
        </w:tabs>
        <w:jc w:val="both"/>
        <w:rPr>
          <w:rFonts w:ascii="Arial" w:hAnsi="Arial" w:cs="Arial"/>
        </w:rPr>
      </w:pPr>
      <w:r>
        <w:rPr>
          <w:rFonts w:ascii="Arial" w:hAnsi="Arial" w:cs="Arial"/>
        </w:rPr>
        <w:t>Nicolas GRIMAL</w:t>
      </w:r>
    </w:p>
    <w:p w14:paraId="56F0CA5E" w14:textId="77777777" w:rsidR="009B1CD0" w:rsidRDefault="009B1CD0" w:rsidP="009B45B9">
      <w:pPr>
        <w:tabs>
          <w:tab w:val="left" w:pos="851"/>
        </w:tabs>
        <w:jc w:val="both"/>
        <w:rPr>
          <w:rFonts w:ascii="Arial" w:hAnsi="Arial" w:cs="Arial"/>
        </w:rPr>
      </w:pPr>
    </w:p>
    <w:p w14:paraId="6E90617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3F92DD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95F54F5" w14:textId="77777777" w:rsidR="009B1CD0" w:rsidRDefault="009B1CD0" w:rsidP="009B45B9">
      <w:pPr>
        <w:tabs>
          <w:tab w:val="left" w:pos="851"/>
        </w:tabs>
        <w:jc w:val="both"/>
        <w:rPr>
          <w:rFonts w:ascii="Arial" w:hAnsi="Arial" w:cs="Arial"/>
        </w:rPr>
      </w:pPr>
    </w:p>
    <w:p w14:paraId="594B3762" w14:textId="77777777" w:rsidR="006C7829" w:rsidRDefault="006C7829" w:rsidP="006C7829">
      <w:pPr>
        <w:tabs>
          <w:tab w:val="left" w:pos="851"/>
        </w:tabs>
        <w:jc w:val="both"/>
        <w:rPr>
          <w:rFonts w:ascii="Arial" w:hAnsi="Arial" w:cs="Arial"/>
        </w:rPr>
      </w:pPr>
      <w:r>
        <w:rPr>
          <w:rFonts w:ascii="Arial" w:hAnsi="Arial" w:cs="Arial"/>
        </w:rPr>
        <w:t>Académie des Inscriptions et Belles-Lettres</w:t>
      </w:r>
    </w:p>
    <w:p w14:paraId="35989886" w14:textId="3350B37C" w:rsidR="006C7829" w:rsidRDefault="006C7829" w:rsidP="006C7829">
      <w:pPr>
        <w:tabs>
          <w:tab w:val="left" w:pos="851"/>
        </w:tabs>
        <w:jc w:val="both"/>
        <w:rPr>
          <w:rFonts w:ascii="Arial" w:hAnsi="Arial" w:cs="Arial"/>
        </w:rPr>
      </w:pPr>
      <w:r>
        <w:rPr>
          <w:rFonts w:ascii="Arial" w:hAnsi="Arial" w:cs="Arial"/>
        </w:rPr>
        <w:t>23</w:t>
      </w:r>
      <w:r w:rsidR="0020505E">
        <w:rPr>
          <w:rFonts w:ascii="Arial" w:hAnsi="Arial" w:cs="Arial"/>
        </w:rPr>
        <w:t>,</w:t>
      </w:r>
      <w:r>
        <w:rPr>
          <w:rFonts w:ascii="Arial" w:hAnsi="Arial" w:cs="Arial"/>
        </w:rPr>
        <w:t xml:space="preserve"> quai </w:t>
      </w:r>
      <w:r w:rsidR="0020505E">
        <w:rPr>
          <w:rFonts w:ascii="Arial" w:hAnsi="Arial" w:cs="Arial"/>
        </w:rPr>
        <w:t>de C</w:t>
      </w:r>
      <w:r>
        <w:rPr>
          <w:rFonts w:ascii="Arial" w:hAnsi="Arial" w:cs="Arial"/>
        </w:rPr>
        <w:t>onti</w:t>
      </w:r>
    </w:p>
    <w:p w14:paraId="3A201210" w14:textId="77777777" w:rsidR="006C7829" w:rsidRDefault="006C7829" w:rsidP="006C7829">
      <w:pPr>
        <w:tabs>
          <w:tab w:val="left" w:pos="851"/>
        </w:tabs>
        <w:jc w:val="both"/>
        <w:rPr>
          <w:rFonts w:ascii="Arial" w:hAnsi="Arial" w:cs="Arial"/>
        </w:rPr>
      </w:pPr>
      <w:r>
        <w:rPr>
          <w:rFonts w:ascii="Arial" w:hAnsi="Arial" w:cs="Arial"/>
        </w:rPr>
        <w:t>75006 PARIS</w:t>
      </w:r>
    </w:p>
    <w:p w14:paraId="7B61D14A" w14:textId="77777777" w:rsidR="006C7829" w:rsidRDefault="006C7829" w:rsidP="006C7829">
      <w:pPr>
        <w:tabs>
          <w:tab w:val="left" w:pos="851"/>
        </w:tabs>
        <w:jc w:val="both"/>
        <w:rPr>
          <w:rFonts w:ascii="Arial" w:hAnsi="Arial" w:cs="Arial"/>
        </w:rPr>
      </w:pPr>
    </w:p>
    <w:p w14:paraId="72A71025" w14:textId="77777777" w:rsidR="006C7829" w:rsidRPr="00F57A99" w:rsidRDefault="006C7829" w:rsidP="006C7829">
      <w:pPr>
        <w:widowControl w:val="0"/>
        <w:suppressAutoHyphens w:val="0"/>
        <w:spacing w:before="58"/>
        <w:ind w:left="115"/>
        <w:rPr>
          <w:rFonts w:ascii="Arial" w:hAnsi="Arial" w:cs="Arial"/>
          <w:u w:val="single"/>
        </w:rPr>
      </w:pPr>
      <w:r w:rsidRPr="00F57A99">
        <w:rPr>
          <w:rFonts w:ascii="Arial" w:hAnsi="Arial" w:cs="Arial"/>
          <w:u w:val="single"/>
        </w:rPr>
        <w:t>Secrétaire général :</w:t>
      </w:r>
    </w:p>
    <w:p w14:paraId="0E235CD9" w14:textId="77777777" w:rsidR="006C7829" w:rsidRPr="00F57A99" w:rsidRDefault="006C7829" w:rsidP="006C7829">
      <w:pPr>
        <w:widowControl w:val="0"/>
        <w:suppressAutoHyphens w:val="0"/>
        <w:spacing w:before="58"/>
        <w:ind w:left="115"/>
        <w:rPr>
          <w:rFonts w:ascii="Arial" w:hAnsi="Arial" w:cs="Arial"/>
        </w:rPr>
      </w:pPr>
      <w:r w:rsidRPr="00F57A99">
        <w:rPr>
          <w:rFonts w:ascii="Arial" w:hAnsi="Arial" w:cs="Arial"/>
        </w:rPr>
        <w:t>Hervé Danesi</w:t>
      </w:r>
    </w:p>
    <w:p w14:paraId="7DAD989E" w14:textId="77777777" w:rsidR="006C7829" w:rsidRPr="00F57A99" w:rsidRDefault="006C7829" w:rsidP="006C7829">
      <w:pPr>
        <w:widowControl w:val="0"/>
        <w:suppressAutoHyphens w:val="0"/>
        <w:spacing w:before="58"/>
        <w:ind w:left="115"/>
        <w:rPr>
          <w:rFonts w:ascii="Arial" w:hAnsi="Arial" w:cs="Arial"/>
        </w:rPr>
      </w:pPr>
      <w:proofErr w:type="gramStart"/>
      <w:r w:rsidRPr="00F57A99">
        <w:rPr>
          <w:rFonts w:ascii="Arial" w:hAnsi="Arial" w:cs="Arial"/>
        </w:rPr>
        <w:t>E-mail</w:t>
      </w:r>
      <w:proofErr w:type="gramEnd"/>
      <w:r w:rsidRPr="00F57A99">
        <w:rPr>
          <w:rFonts w:ascii="Arial" w:hAnsi="Arial" w:cs="Arial"/>
        </w:rPr>
        <w:t xml:space="preserve"> : : </w:t>
      </w:r>
      <w:hyperlink r:id="rId30" w:history="1">
        <w:r w:rsidRPr="00F57A99">
          <w:rPr>
            <w:rFonts w:ascii="Arial" w:hAnsi="Arial" w:cs="Arial"/>
            <w:color w:val="0000FF"/>
            <w:u w:val="single"/>
          </w:rPr>
          <w:t>secretairegeneral@aibl.fr</w:t>
        </w:r>
      </w:hyperlink>
    </w:p>
    <w:p w14:paraId="07C4D08D" w14:textId="77777777" w:rsidR="006C7829" w:rsidRPr="00F57A99" w:rsidRDefault="006C7829" w:rsidP="006C7829">
      <w:pPr>
        <w:widowControl w:val="0"/>
        <w:suppressAutoHyphens w:val="0"/>
        <w:spacing w:before="58"/>
        <w:ind w:left="115"/>
        <w:rPr>
          <w:rFonts w:ascii="Arial" w:hAnsi="Arial" w:cs="Arial"/>
        </w:rPr>
      </w:pPr>
      <w:r w:rsidRPr="00F57A99">
        <w:rPr>
          <w:rFonts w:ascii="Arial" w:hAnsi="Arial" w:cs="Arial"/>
        </w:rPr>
        <w:t>Tél : 01 44 41 43 10</w:t>
      </w:r>
    </w:p>
    <w:p w14:paraId="24815B1C" w14:textId="77777777" w:rsidR="006C7829" w:rsidRDefault="006C7829" w:rsidP="006C7829">
      <w:pPr>
        <w:suppressAutoHyphens w:val="0"/>
        <w:autoSpaceDE w:val="0"/>
        <w:autoSpaceDN w:val="0"/>
        <w:adjustRightInd w:val="0"/>
        <w:ind w:left="142"/>
        <w:rPr>
          <w:rFonts w:ascii="Arial" w:eastAsia="Arial" w:hAnsi="Arial" w:cs="Times New Roman"/>
          <w:spacing w:val="-1"/>
          <w:lang w:eastAsia="en-US"/>
        </w:rPr>
      </w:pPr>
    </w:p>
    <w:p w14:paraId="091B720A" w14:textId="77777777" w:rsidR="0020505E" w:rsidRPr="00F57A99" w:rsidRDefault="0020505E" w:rsidP="006C7829">
      <w:pPr>
        <w:suppressAutoHyphens w:val="0"/>
        <w:autoSpaceDE w:val="0"/>
        <w:autoSpaceDN w:val="0"/>
        <w:adjustRightInd w:val="0"/>
        <w:ind w:left="142"/>
        <w:rPr>
          <w:rFonts w:ascii="Arial" w:eastAsia="Arial" w:hAnsi="Arial" w:cs="Times New Roman"/>
          <w:spacing w:val="-1"/>
          <w:lang w:eastAsia="en-US"/>
        </w:rPr>
      </w:pPr>
    </w:p>
    <w:p w14:paraId="11910942" w14:textId="77777777" w:rsidR="006C7829" w:rsidRPr="00F57A99" w:rsidRDefault="006C7829" w:rsidP="006C7829">
      <w:pPr>
        <w:widowControl w:val="0"/>
        <w:suppressAutoHyphens w:val="0"/>
        <w:spacing w:before="58"/>
        <w:ind w:left="115"/>
        <w:rPr>
          <w:rFonts w:ascii="Arial" w:eastAsia="Arial" w:hAnsi="Arial" w:cs="Times New Roman"/>
          <w:u w:val="single"/>
          <w:lang w:eastAsia="en-US"/>
        </w:rPr>
      </w:pPr>
      <w:r w:rsidRPr="00F57A99">
        <w:rPr>
          <w:rFonts w:ascii="Arial" w:eastAsia="Arial" w:hAnsi="Arial" w:cs="Times New Roman"/>
          <w:u w:val="single"/>
          <w:lang w:eastAsia="en-US"/>
        </w:rPr>
        <w:t>Référent des affaires financières, juridiques et ressources humaines :</w:t>
      </w:r>
    </w:p>
    <w:p w14:paraId="041CD26A" w14:textId="4620A7D1" w:rsidR="006C7829" w:rsidRPr="00F57A99" w:rsidRDefault="0020505E" w:rsidP="006C7829">
      <w:pPr>
        <w:widowControl w:val="0"/>
        <w:suppressAutoHyphens w:val="0"/>
        <w:spacing w:before="58"/>
        <w:ind w:left="115"/>
        <w:rPr>
          <w:rFonts w:ascii="Arial" w:eastAsia="Arial" w:hAnsi="Arial" w:cs="Times New Roman"/>
          <w:lang w:eastAsia="en-US"/>
        </w:rPr>
      </w:pPr>
      <w:r>
        <w:rPr>
          <w:rFonts w:ascii="Arial" w:eastAsia="Arial" w:hAnsi="Arial" w:cs="Times New Roman"/>
          <w:lang w:eastAsia="en-US"/>
        </w:rPr>
        <w:t>Stefan TIMIC</w:t>
      </w:r>
    </w:p>
    <w:p w14:paraId="60C0F124" w14:textId="77777777" w:rsidR="006C7829" w:rsidRPr="00F57A99" w:rsidRDefault="006C7829" w:rsidP="006C7829">
      <w:pPr>
        <w:widowControl w:val="0"/>
        <w:suppressAutoHyphens w:val="0"/>
        <w:spacing w:before="58"/>
        <w:ind w:left="115"/>
        <w:rPr>
          <w:rFonts w:ascii="Arial" w:eastAsia="Arial" w:hAnsi="Arial" w:cs="Times New Roman"/>
          <w:lang w:eastAsia="en-US"/>
        </w:rPr>
      </w:pPr>
      <w:proofErr w:type="gramStart"/>
      <w:r w:rsidRPr="00F57A99">
        <w:rPr>
          <w:rFonts w:ascii="Arial" w:eastAsia="Arial" w:hAnsi="Arial" w:cs="Times New Roman"/>
          <w:lang w:eastAsia="en-US"/>
        </w:rPr>
        <w:t>E-mail</w:t>
      </w:r>
      <w:proofErr w:type="gramEnd"/>
      <w:r w:rsidRPr="00F57A99">
        <w:rPr>
          <w:rFonts w:ascii="Arial" w:eastAsia="Arial" w:hAnsi="Arial" w:cs="Times New Roman"/>
          <w:lang w:eastAsia="en-US"/>
        </w:rPr>
        <w:t xml:space="preserve"> : </w:t>
      </w:r>
      <w:hyperlink r:id="rId31" w:history="1">
        <w:r w:rsidRPr="00F57A99">
          <w:rPr>
            <w:rFonts w:ascii="Arial" w:eastAsia="Arial" w:hAnsi="Arial" w:cs="Times New Roman"/>
            <w:color w:val="0000FF"/>
            <w:u w:val="single"/>
            <w:lang w:eastAsia="en-US"/>
          </w:rPr>
          <w:t>secretariat1@aibl.fr</w:t>
        </w:r>
      </w:hyperlink>
    </w:p>
    <w:p w14:paraId="64EFDA9A" w14:textId="77777777" w:rsidR="006C7829" w:rsidRPr="00F57A99" w:rsidRDefault="006C7829" w:rsidP="006C7829">
      <w:pPr>
        <w:widowControl w:val="0"/>
        <w:suppressAutoHyphens w:val="0"/>
        <w:spacing w:before="58"/>
        <w:ind w:left="115"/>
        <w:rPr>
          <w:rFonts w:ascii="Arial" w:eastAsia="Arial" w:hAnsi="Arial" w:cs="Times New Roman"/>
          <w:lang w:eastAsia="en-US"/>
        </w:rPr>
      </w:pPr>
      <w:r w:rsidRPr="00F57A99">
        <w:rPr>
          <w:rFonts w:ascii="Arial" w:eastAsia="Arial" w:hAnsi="Arial" w:cs="Times New Roman"/>
          <w:lang w:eastAsia="en-US"/>
        </w:rPr>
        <w:t>Tél : 04 44 41 43 06</w:t>
      </w:r>
    </w:p>
    <w:p w14:paraId="60A22EB2" w14:textId="77777777" w:rsidR="009B1CD0" w:rsidRDefault="009B1CD0" w:rsidP="009B45B9">
      <w:pPr>
        <w:tabs>
          <w:tab w:val="left" w:pos="851"/>
        </w:tabs>
        <w:jc w:val="both"/>
        <w:rPr>
          <w:rFonts w:ascii="Arial" w:hAnsi="Arial" w:cs="Arial"/>
        </w:rPr>
      </w:pPr>
    </w:p>
    <w:p w14:paraId="6A1E02CF" w14:textId="77777777" w:rsidR="0020505E" w:rsidRDefault="0020505E" w:rsidP="009B45B9">
      <w:pPr>
        <w:tabs>
          <w:tab w:val="left" w:pos="851"/>
        </w:tabs>
        <w:jc w:val="both"/>
        <w:rPr>
          <w:rFonts w:ascii="Arial" w:hAnsi="Arial" w:cs="Arial"/>
        </w:rPr>
      </w:pPr>
    </w:p>
    <w:p w14:paraId="48E639F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34A36EF"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12A3AE1" w14:textId="77777777" w:rsidR="009B1CD0" w:rsidRDefault="009B1CD0" w:rsidP="009B45B9">
      <w:pPr>
        <w:pStyle w:val="fcase2metab"/>
        <w:rPr>
          <w:rFonts w:ascii="Arial" w:hAnsi="Arial" w:cs="Arial"/>
        </w:rPr>
      </w:pPr>
    </w:p>
    <w:p w14:paraId="1C218B3A" w14:textId="77777777" w:rsidR="006C7829" w:rsidRPr="006C7829" w:rsidRDefault="006C7829" w:rsidP="006C7829">
      <w:pPr>
        <w:pStyle w:val="fcase2metab"/>
        <w:rPr>
          <w:rFonts w:ascii="Arial" w:hAnsi="Arial" w:cs="Arial"/>
        </w:rPr>
      </w:pPr>
      <w:r>
        <w:rPr>
          <w:rFonts w:ascii="Arial" w:hAnsi="Arial" w:cs="Arial"/>
        </w:rPr>
        <w:t>Agent comptable et receveur des fondations</w:t>
      </w:r>
    </w:p>
    <w:p w14:paraId="4DE70078" w14:textId="77777777" w:rsidR="006C7829" w:rsidRPr="006C7829" w:rsidRDefault="006C7829" w:rsidP="006C7829">
      <w:pPr>
        <w:pStyle w:val="fcase2metab"/>
        <w:rPr>
          <w:rFonts w:ascii="Arial" w:hAnsi="Arial" w:cs="Arial"/>
        </w:rPr>
      </w:pPr>
      <w:r w:rsidRPr="006C7829">
        <w:rPr>
          <w:rFonts w:ascii="Arial" w:hAnsi="Arial" w:cs="Arial"/>
        </w:rPr>
        <w:t>Agence comptable de l’Institut de France et des Académies</w:t>
      </w:r>
    </w:p>
    <w:p w14:paraId="3209D19D" w14:textId="77777777" w:rsidR="006C7829" w:rsidRPr="006C7829" w:rsidRDefault="006C7829" w:rsidP="006C7829">
      <w:pPr>
        <w:pStyle w:val="fcase2metab"/>
        <w:rPr>
          <w:rFonts w:ascii="Arial" w:hAnsi="Arial" w:cs="Arial"/>
        </w:rPr>
      </w:pPr>
      <w:r w:rsidRPr="006C7829">
        <w:rPr>
          <w:rFonts w:ascii="Arial" w:hAnsi="Arial" w:cs="Arial"/>
        </w:rPr>
        <w:t>Service facturier</w:t>
      </w:r>
    </w:p>
    <w:p w14:paraId="3DBB3B98" w14:textId="6DD2DF9B" w:rsidR="006C7829" w:rsidRPr="006C7829" w:rsidRDefault="006C7829" w:rsidP="006C7829">
      <w:pPr>
        <w:pStyle w:val="fcase2metab"/>
        <w:rPr>
          <w:rFonts w:ascii="Arial" w:hAnsi="Arial" w:cs="Arial"/>
        </w:rPr>
      </w:pPr>
      <w:r w:rsidRPr="006C7829">
        <w:rPr>
          <w:rFonts w:ascii="Arial" w:hAnsi="Arial" w:cs="Arial"/>
        </w:rPr>
        <w:t>23</w:t>
      </w:r>
      <w:r w:rsidR="0020505E">
        <w:rPr>
          <w:rFonts w:ascii="Arial" w:hAnsi="Arial" w:cs="Arial"/>
        </w:rPr>
        <w:t>,</w:t>
      </w:r>
      <w:r w:rsidRPr="006C7829">
        <w:rPr>
          <w:rFonts w:ascii="Arial" w:hAnsi="Arial" w:cs="Arial"/>
        </w:rPr>
        <w:t xml:space="preserve"> quai de Conti – CS 90618 </w:t>
      </w:r>
    </w:p>
    <w:p w14:paraId="52E9FB9A" w14:textId="77777777" w:rsidR="001C40C0" w:rsidRDefault="006C7829" w:rsidP="006C7829">
      <w:pPr>
        <w:pStyle w:val="fcase2metab"/>
        <w:rPr>
          <w:rFonts w:ascii="Arial" w:hAnsi="Arial" w:cs="Arial"/>
        </w:rPr>
      </w:pPr>
      <w:r w:rsidRPr="006C7829">
        <w:rPr>
          <w:rFonts w:ascii="Arial" w:hAnsi="Arial" w:cs="Arial"/>
        </w:rPr>
        <w:t>75270 PARIS CEDEX 06</w:t>
      </w:r>
    </w:p>
    <w:p w14:paraId="7566246D" w14:textId="77777777" w:rsidR="009B1CD0" w:rsidRDefault="009B1CD0" w:rsidP="009B45B9">
      <w:pPr>
        <w:pStyle w:val="fcase2metab"/>
        <w:ind w:left="0" w:firstLine="0"/>
        <w:rPr>
          <w:rFonts w:ascii="Arial" w:hAnsi="Arial" w:cs="Arial"/>
        </w:rPr>
      </w:pPr>
    </w:p>
    <w:p w14:paraId="6A904F7F"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D46BC8A" w14:textId="77777777" w:rsidR="0079785C" w:rsidRDefault="0079785C" w:rsidP="009B45B9">
      <w:pPr>
        <w:pStyle w:val="fcase2metab"/>
        <w:rPr>
          <w:rFonts w:ascii="Arial" w:hAnsi="Arial" w:cs="Arial"/>
        </w:rPr>
      </w:pPr>
    </w:p>
    <w:p w14:paraId="5DBBC835" w14:textId="2AB05148" w:rsidR="009B1CD0" w:rsidRDefault="0020505E" w:rsidP="009B45B9">
      <w:pPr>
        <w:tabs>
          <w:tab w:val="left" w:pos="851"/>
        </w:tabs>
        <w:rPr>
          <w:rFonts w:ascii="Arial" w:hAnsi="Arial" w:cs="Arial"/>
        </w:rPr>
      </w:pPr>
      <w:r>
        <w:rPr>
          <w:rFonts w:ascii="Arial" w:hAnsi="Arial" w:cs="Arial"/>
        </w:rPr>
        <w:t>ACA-IBL1</w:t>
      </w:r>
    </w:p>
    <w:p w14:paraId="07FC7D70" w14:textId="77777777" w:rsidR="004252C8" w:rsidRDefault="004252C8" w:rsidP="009B45B9">
      <w:pPr>
        <w:tabs>
          <w:tab w:val="left" w:pos="851"/>
        </w:tabs>
        <w:rPr>
          <w:rFonts w:ascii="Arial" w:hAnsi="Arial" w:cs="Arial"/>
        </w:rPr>
      </w:pPr>
    </w:p>
    <w:p w14:paraId="7C64DF8A" w14:textId="77777777" w:rsidR="004252C8" w:rsidRDefault="004252C8" w:rsidP="009B45B9">
      <w:pPr>
        <w:tabs>
          <w:tab w:val="left" w:pos="851"/>
        </w:tabs>
        <w:rPr>
          <w:rFonts w:ascii="Arial" w:hAnsi="Arial" w:cs="Arial"/>
        </w:rPr>
      </w:pPr>
    </w:p>
    <w:p w14:paraId="44E0B7A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BF1771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973E615" w14:textId="77777777" w:rsidR="009B1CD0" w:rsidRDefault="009B1CD0" w:rsidP="009B45B9">
      <w:pPr>
        <w:tabs>
          <w:tab w:val="left" w:pos="851"/>
        </w:tabs>
        <w:rPr>
          <w:rFonts w:ascii="Arial" w:hAnsi="Arial" w:cs="Arial"/>
        </w:rPr>
      </w:pPr>
    </w:p>
    <w:p w14:paraId="6E4E9D5A" w14:textId="77777777" w:rsidR="009B1CD0" w:rsidRDefault="009B1CD0" w:rsidP="009B45B9">
      <w:pPr>
        <w:tabs>
          <w:tab w:val="left" w:pos="851"/>
        </w:tabs>
        <w:rPr>
          <w:rFonts w:ascii="Arial" w:hAnsi="Arial" w:cs="Arial"/>
        </w:rPr>
      </w:pPr>
    </w:p>
    <w:p w14:paraId="58F76AEC" w14:textId="77777777" w:rsidR="009B1CD0" w:rsidRDefault="009B1CD0" w:rsidP="009B45B9">
      <w:pPr>
        <w:tabs>
          <w:tab w:val="left" w:pos="851"/>
        </w:tabs>
        <w:rPr>
          <w:rFonts w:ascii="Arial" w:hAnsi="Arial" w:cs="Arial"/>
        </w:rPr>
      </w:pPr>
    </w:p>
    <w:p w14:paraId="26CDC8DC" w14:textId="77777777" w:rsidR="001C40C0" w:rsidRDefault="001C40C0" w:rsidP="009B45B9">
      <w:pPr>
        <w:tabs>
          <w:tab w:val="left" w:pos="851"/>
        </w:tabs>
        <w:rPr>
          <w:rFonts w:ascii="Arial" w:hAnsi="Arial" w:cs="Arial"/>
        </w:rPr>
      </w:pPr>
    </w:p>
    <w:p w14:paraId="3F9F73B1" w14:textId="77777777" w:rsidR="009B1CD0" w:rsidRDefault="009B1CD0" w:rsidP="009B45B9">
      <w:pPr>
        <w:tabs>
          <w:tab w:val="left" w:pos="851"/>
        </w:tabs>
        <w:rPr>
          <w:rFonts w:ascii="Arial" w:hAnsi="Arial" w:cs="Arial"/>
        </w:rPr>
      </w:pPr>
    </w:p>
    <w:p w14:paraId="632629FC" w14:textId="77777777" w:rsidR="009B1CD0" w:rsidRDefault="009B1CD0" w:rsidP="009B45B9">
      <w:pPr>
        <w:tabs>
          <w:tab w:val="left" w:pos="851"/>
        </w:tabs>
        <w:rPr>
          <w:rFonts w:ascii="Arial" w:hAnsi="Arial" w:cs="Arial"/>
        </w:rPr>
      </w:pPr>
    </w:p>
    <w:p w14:paraId="4A259CD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400A">
        <w:rPr>
          <w:rFonts w:ascii="Arial" w:hAnsi="Arial" w:cs="Arial"/>
        </w:rPr>
        <w:t>Paris</w:t>
      </w:r>
      <w:r>
        <w:rPr>
          <w:rFonts w:ascii="Arial" w:hAnsi="Arial" w:cs="Arial"/>
        </w:rPr>
        <w:t>, le …………………</w:t>
      </w:r>
    </w:p>
    <w:p w14:paraId="1FFE93FD" w14:textId="77777777" w:rsidR="009B1CD0" w:rsidRDefault="009B1CD0" w:rsidP="009B45B9">
      <w:pPr>
        <w:tabs>
          <w:tab w:val="left" w:pos="851"/>
        </w:tabs>
      </w:pPr>
    </w:p>
    <w:p w14:paraId="04800703" w14:textId="77777777" w:rsidR="009B1CD0" w:rsidRDefault="009B1CD0" w:rsidP="009B45B9">
      <w:pPr>
        <w:tabs>
          <w:tab w:val="left" w:pos="851"/>
        </w:tabs>
      </w:pPr>
    </w:p>
    <w:p w14:paraId="3E99B71C" w14:textId="77777777" w:rsidR="009B1CD0" w:rsidRDefault="009B1CD0" w:rsidP="009B45B9">
      <w:pPr>
        <w:tabs>
          <w:tab w:val="left" w:pos="851"/>
        </w:tabs>
      </w:pPr>
    </w:p>
    <w:p w14:paraId="2A128FC7" w14:textId="77777777" w:rsidR="009B1CD0" w:rsidRDefault="009B1CD0" w:rsidP="009B45B9">
      <w:pPr>
        <w:tabs>
          <w:tab w:val="left" w:pos="851"/>
        </w:tabs>
      </w:pPr>
    </w:p>
    <w:p w14:paraId="2522A0A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C792A7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F5DDE63" w14:textId="77777777" w:rsidR="009B1CD0" w:rsidRDefault="009B1CD0" w:rsidP="009B45B9">
      <w:pPr>
        <w:tabs>
          <w:tab w:val="left" w:pos="851"/>
        </w:tabs>
        <w:jc w:val="both"/>
      </w:pPr>
    </w:p>
    <w:p w14:paraId="1F292B52" w14:textId="77777777" w:rsidR="009B1CD0" w:rsidRDefault="009B1CD0" w:rsidP="009B45B9">
      <w:pPr>
        <w:tabs>
          <w:tab w:val="left" w:pos="851"/>
        </w:tabs>
        <w:jc w:val="both"/>
      </w:pPr>
    </w:p>
    <w:p w14:paraId="096FBAD7" w14:textId="77777777" w:rsidR="009B1CD0" w:rsidRDefault="009B1CD0" w:rsidP="009B45B9">
      <w:pPr>
        <w:tabs>
          <w:tab w:val="left" w:pos="851"/>
        </w:tabs>
        <w:jc w:val="both"/>
      </w:pPr>
    </w:p>
    <w:p w14:paraId="1E5F799D" w14:textId="19D1AB05" w:rsidR="002C2CA3" w:rsidRDefault="0020505E" w:rsidP="009B45B9">
      <w:pPr>
        <w:tabs>
          <w:tab w:val="left" w:pos="851"/>
        </w:tabs>
        <w:jc w:val="both"/>
      </w:pPr>
      <w:r>
        <w:t>Nicolas GRIMAL</w:t>
      </w:r>
    </w:p>
    <w:p w14:paraId="4FC935A8" w14:textId="77777777" w:rsidR="0032400A" w:rsidRDefault="0032400A" w:rsidP="009B45B9">
      <w:pPr>
        <w:tabs>
          <w:tab w:val="left" w:pos="851"/>
        </w:tabs>
        <w:jc w:val="both"/>
      </w:pPr>
      <w:r>
        <w:t>Secrétaire perpétuel de l’Académie des Inscriptions et Belles-Lettres</w:t>
      </w:r>
    </w:p>
    <w:p w14:paraId="751C3BA7" w14:textId="77777777" w:rsidR="002C2CA3" w:rsidRDefault="002C2CA3" w:rsidP="009B45B9">
      <w:pPr>
        <w:tabs>
          <w:tab w:val="left" w:pos="851"/>
        </w:tabs>
        <w:jc w:val="both"/>
      </w:pPr>
    </w:p>
    <w:p w14:paraId="57297CC3" w14:textId="77777777" w:rsidR="002C2CA3" w:rsidRDefault="002C2CA3" w:rsidP="009B45B9">
      <w:pPr>
        <w:tabs>
          <w:tab w:val="left" w:pos="851"/>
        </w:tabs>
        <w:jc w:val="both"/>
      </w:pPr>
    </w:p>
    <w:p w14:paraId="6DA431DC" w14:textId="77777777" w:rsidR="008B2A38" w:rsidRDefault="008B2A38" w:rsidP="009B45B9">
      <w:pPr>
        <w:tabs>
          <w:tab w:val="left" w:pos="851"/>
        </w:tabs>
        <w:jc w:val="both"/>
      </w:pPr>
    </w:p>
    <w:p w14:paraId="4F19A9C6" w14:textId="77777777" w:rsidR="0032400A" w:rsidRDefault="0032400A" w:rsidP="009B45B9">
      <w:pPr>
        <w:tabs>
          <w:tab w:val="left" w:pos="851"/>
        </w:tabs>
        <w:jc w:val="both"/>
      </w:pPr>
    </w:p>
    <w:p w14:paraId="2692FDA7" w14:textId="77777777" w:rsidR="0032400A" w:rsidRDefault="0032400A" w:rsidP="009B45B9">
      <w:pPr>
        <w:tabs>
          <w:tab w:val="left" w:pos="851"/>
        </w:tabs>
        <w:jc w:val="both"/>
      </w:pPr>
    </w:p>
    <w:p w14:paraId="7019B8A5" w14:textId="77777777" w:rsidR="0032400A" w:rsidRDefault="0032400A" w:rsidP="009B45B9">
      <w:pPr>
        <w:tabs>
          <w:tab w:val="left" w:pos="851"/>
        </w:tabs>
        <w:jc w:val="both"/>
      </w:pPr>
    </w:p>
    <w:p w14:paraId="25CD8F00" w14:textId="77777777" w:rsidR="0032400A" w:rsidRDefault="0032400A" w:rsidP="009B45B9">
      <w:pPr>
        <w:tabs>
          <w:tab w:val="left" w:pos="851"/>
        </w:tabs>
        <w:jc w:val="both"/>
      </w:pPr>
    </w:p>
    <w:p w14:paraId="59F3AC9E" w14:textId="77777777" w:rsidR="0032400A" w:rsidRDefault="0032400A" w:rsidP="009B45B9">
      <w:pPr>
        <w:tabs>
          <w:tab w:val="left" w:pos="851"/>
        </w:tabs>
        <w:jc w:val="both"/>
      </w:pPr>
    </w:p>
    <w:p w14:paraId="74321D62" w14:textId="77777777" w:rsidR="0032400A" w:rsidRDefault="0032400A" w:rsidP="009B45B9">
      <w:pPr>
        <w:tabs>
          <w:tab w:val="left" w:pos="851"/>
        </w:tabs>
        <w:jc w:val="both"/>
      </w:pPr>
    </w:p>
    <w:p w14:paraId="419E3FB3" w14:textId="77777777" w:rsidR="001C40C0" w:rsidRDefault="001C40C0" w:rsidP="009B45B9">
      <w:pPr>
        <w:tabs>
          <w:tab w:val="left" w:pos="851"/>
        </w:tabs>
        <w:rPr>
          <w:rFonts w:ascii="Arial" w:hAnsi="Arial" w:cs="Arial"/>
        </w:rPr>
      </w:pPr>
    </w:p>
    <w:p w14:paraId="113B06C6" w14:textId="77777777" w:rsidR="003A7270" w:rsidRDefault="003A7270" w:rsidP="009B45B9">
      <w:pPr>
        <w:tabs>
          <w:tab w:val="left" w:pos="851"/>
        </w:tabs>
        <w:rPr>
          <w:rFonts w:ascii="Arial" w:hAnsi="Arial" w:cs="Arial"/>
        </w:rPr>
      </w:pPr>
    </w:p>
    <w:p w14:paraId="207F8A43"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9B030" w14:textId="77777777" w:rsidR="003D0564" w:rsidRDefault="003D0564">
      <w:r>
        <w:separator/>
      </w:r>
    </w:p>
  </w:endnote>
  <w:endnote w:type="continuationSeparator" w:id="0">
    <w:p w14:paraId="65136BC4" w14:textId="77777777" w:rsidR="003D0564" w:rsidRDefault="003D0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0636178" w14:textId="77777777" w:rsidTr="0083205E">
      <w:trPr>
        <w:tblHeader/>
      </w:trPr>
      <w:tc>
        <w:tcPr>
          <w:tcW w:w="2906" w:type="dxa"/>
          <w:shd w:val="clear" w:color="auto" w:fill="66CCFF"/>
        </w:tcPr>
        <w:p w14:paraId="48498AF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8640575" w14:textId="3DA821F4" w:rsidR="005824AE" w:rsidRDefault="005824AE" w:rsidP="00FE48C9">
          <w:pPr>
            <w:jc w:val="center"/>
            <w:rPr>
              <w:rFonts w:ascii="Arial" w:hAnsi="Arial" w:cs="Arial"/>
              <w:b/>
            </w:rPr>
          </w:pPr>
          <w:r>
            <w:rPr>
              <w:rFonts w:ascii="Arial" w:hAnsi="Arial" w:cs="Arial"/>
              <w:b/>
              <w:i/>
            </w:rPr>
            <w:t>(</w:t>
          </w:r>
          <w:r w:rsidR="00BF1F6B">
            <w:rPr>
              <w:rFonts w:ascii="Arial" w:hAnsi="Arial" w:cs="Arial"/>
              <w:b/>
              <w:i/>
              <w:iCs/>
            </w:rPr>
            <w:t>Marché habit académicien N°MAPA-</w:t>
          </w:r>
          <w:r w:rsidR="00BF1F6B" w:rsidRPr="003B1145">
            <w:rPr>
              <w:rFonts w:ascii="Arial" w:hAnsi="Arial" w:cs="Arial"/>
              <w:b/>
              <w:i/>
              <w:iCs/>
            </w:rPr>
            <w:t>202</w:t>
          </w:r>
          <w:r w:rsidR="0020505E">
            <w:rPr>
              <w:rFonts w:ascii="Arial" w:hAnsi="Arial" w:cs="Arial"/>
              <w:b/>
              <w:i/>
              <w:iCs/>
            </w:rPr>
            <w:t>5</w:t>
          </w:r>
          <w:r w:rsidR="00BF1F6B" w:rsidRPr="003B1145">
            <w:rPr>
              <w:rFonts w:ascii="Arial" w:hAnsi="Arial" w:cs="Arial"/>
              <w:b/>
              <w:i/>
              <w:iCs/>
            </w:rPr>
            <w:t>-01</w:t>
          </w:r>
          <w:r>
            <w:rPr>
              <w:rFonts w:ascii="Arial" w:hAnsi="Arial" w:cs="Arial"/>
              <w:b/>
              <w:i/>
            </w:rPr>
            <w:t>)</w:t>
          </w:r>
        </w:p>
      </w:tc>
      <w:tc>
        <w:tcPr>
          <w:tcW w:w="896" w:type="dxa"/>
          <w:shd w:val="clear" w:color="auto" w:fill="66CCFF"/>
        </w:tcPr>
        <w:p w14:paraId="4032456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39D497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95BD3">
            <w:rPr>
              <w:rStyle w:val="Numrodepage"/>
              <w:rFonts w:cs="Arial"/>
              <w:b/>
              <w:noProof/>
            </w:rPr>
            <w:t>2</w:t>
          </w:r>
          <w:r>
            <w:rPr>
              <w:rStyle w:val="Numrodepage"/>
              <w:rFonts w:cs="Arial"/>
              <w:b/>
            </w:rPr>
            <w:fldChar w:fldCharType="end"/>
          </w:r>
        </w:p>
      </w:tc>
      <w:tc>
        <w:tcPr>
          <w:tcW w:w="165" w:type="dxa"/>
          <w:shd w:val="clear" w:color="auto" w:fill="66CCFF"/>
        </w:tcPr>
        <w:p w14:paraId="2418849F" w14:textId="77777777" w:rsidR="005824AE" w:rsidRDefault="005824AE">
          <w:pPr>
            <w:jc w:val="center"/>
          </w:pPr>
          <w:r>
            <w:rPr>
              <w:rFonts w:ascii="Arial" w:hAnsi="Arial" w:cs="Arial"/>
              <w:b/>
            </w:rPr>
            <w:t>/</w:t>
          </w:r>
        </w:p>
      </w:tc>
      <w:tc>
        <w:tcPr>
          <w:tcW w:w="544" w:type="dxa"/>
          <w:shd w:val="clear" w:color="auto" w:fill="66CCFF"/>
        </w:tcPr>
        <w:p w14:paraId="5BA47D2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95BD3">
            <w:rPr>
              <w:rStyle w:val="Numrodepage"/>
              <w:rFonts w:cs="Arial"/>
              <w:b/>
              <w:noProof/>
            </w:rPr>
            <w:t>7</w:t>
          </w:r>
          <w:r>
            <w:rPr>
              <w:rStyle w:val="Numrodepage"/>
              <w:rFonts w:cs="Arial"/>
              <w:b/>
            </w:rPr>
            <w:fldChar w:fldCharType="end"/>
          </w:r>
        </w:p>
      </w:tc>
    </w:tr>
  </w:tbl>
  <w:p w14:paraId="0F9F19E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AFC1F" w14:textId="77777777" w:rsidR="003D0564" w:rsidRDefault="003D0564">
      <w:r>
        <w:separator/>
      </w:r>
    </w:p>
  </w:footnote>
  <w:footnote w:type="continuationSeparator" w:id="0">
    <w:p w14:paraId="04F84343" w14:textId="77777777" w:rsidR="003D0564" w:rsidRDefault="003D0564">
      <w:r>
        <w:continuationSeparator/>
      </w:r>
    </w:p>
  </w:footnote>
  <w:footnote w:id="1">
    <w:p w14:paraId="19FBA40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5D12537"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38DAC6A"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5241075">
    <w:abstractNumId w:val="0"/>
  </w:num>
  <w:num w:numId="2" w16cid:durableId="1497917966">
    <w:abstractNumId w:val="1"/>
  </w:num>
  <w:num w:numId="3" w16cid:durableId="1596328793">
    <w:abstractNumId w:val="2"/>
  </w:num>
  <w:num w:numId="4" w16cid:durableId="276255711">
    <w:abstractNumId w:val="4"/>
  </w:num>
  <w:num w:numId="5" w16cid:durableId="1403986513">
    <w:abstractNumId w:val="3"/>
  </w:num>
  <w:num w:numId="6" w16cid:durableId="7848063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77A89"/>
    <w:rsid w:val="000A2E05"/>
    <w:rsid w:val="000E0020"/>
    <w:rsid w:val="00166B56"/>
    <w:rsid w:val="00174505"/>
    <w:rsid w:val="001C40C0"/>
    <w:rsid w:val="001C733C"/>
    <w:rsid w:val="001D06E0"/>
    <w:rsid w:val="0020505E"/>
    <w:rsid w:val="0021527A"/>
    <w:rsid w:val="0021797C"/>
    <w:rsid w:val="00225A1A"/>
    <w:rsid w:val="00245D60"/>
    <w:rsid w:val="00254B3F"/>
    <w:rsid w:val="00284109"/>
    <w:rsid w:val="002904AF"/>
    <w:rsid w:val="002C2CA3"/>
    <w:rsid w:val="002C4B3E"/>
    <w:rsid w:val="002C79D6"/>
    <w:rsid w:val="002E56C1"/>
    <w:rsid w:val="0032400A"/>
    <w:rsid w:val="00332B12"/>
    <w:rsid w:val="00354C04"/>
    <w:rsid w:val="003643C3"/>
    <w:rsid w:val="00376644"/>
    <w:rsid w:val="00385E76"/>
    <w:rsid w:val="003A7270"/>
    <w:rsid w:val="003B707E"/>
    <w:rsid w:val="003C6E8F"/>
    <w:rsid w:val="003D0564"/>
    <w:rsid w:val="004252C8"/>
    <w:rsid w:val="0043706E"/>
    <w:rsid w:val="0044597F"/>
    <w:rsid w:val="004A7169"/>
    <w:rsid w:val="004C5755"/>
    <w:rsid w:val="004E75A6"/>
    <w:rsid w:val="00514DAF"/>
    <w:rsid w:val="00517DA8"/>
    <w:rsid w:val="00532EC7"/>
    <w:rsid w:val="00541CA3"/>
    <w:rsid w:val="005546A9"/>
    <w:rsid w:val="005824AE"/>
    <w:rsid w:val="005846FB"/>
    <w:rsid w:val="005A05C1"/>
    <w:rsid w:val="005A4A3B"/>
    <w:rsid w:val="005A4CB5"/>
    <w:rsid w:val="005B2316"/>
    <w:rsid w:val="005F0DCE"/>
    <w:rsid w:val="0061068C"/>
    <w:rsid w:val="0064560F"/>
    <w:rsid w:val="00660727"/>
    <w:rsid w:val="006A37B0"/>
    <w:rsid w:val="006B5057"/>
    <w:rsid w:val="006C4338"/>
    <w:rsid w:val="006C7829"/>
    <w:rsid w:val="006F3DF9"/>
    <w:rsid w:val="007060E5"/>
    <w:rsid w:val="00710FD6"/>
    <w:rsid w:val="00730A78"/>
    <w:rsid w:val="00757151"/>
    <w:rsid w:val="007909E0"/>
    <w:rsid w:val="0079785C"/>
    <w:rsid w:val="007D4001"/>
    <w:rsid w:val="007D7A65"/>
    <w:rsid w:val="007F68A6"/>
    <w:rsid w:val="00831DAD"/>
    <w:rsid w:val="0083205E"/>
    <w:rsid w:val="00840934"/>
    <w:rsid w:val="00844DAA"/>
    <w:rsid w:val="008450C7"/>
    <w:rsid w:val="00876A73"/>
    <w:rsid w:val="008B2A38"/>
    <w:rsid w:val="008E15BC"/>
    <w:rsid w:val="00930A5C"/>
    <w:rsid w:val="00934503"/>
    <w:rsid w:val="00972598"/>
    <w:rsid w:val="00983FF3"/>
    <w:rsid w:val="00995BD3"/>
    <w:rsid w:val="009B1CD0"/>
    <w:rsid w:val="009B45B9"/>
    <w:rsid w:val="009C4738"/>
    <w:rsid w:val="009D661E"/>
    <w:rsid w:val="00A34D04"/>
    <w:rsid w:val="00AA1624"/>
    <w:rsid w:val="00AE7831"/>
    <w:rsid w:val="00B02608"/>
    <w:rsid w:val="00B0289C"/>
    <w:rsid w:val="00B054DA"/>
    <w:rsid w:val="00B87564"/>
    <w:rsid w:val="00BA44E5"/>
    <w:rsid w:val="00BD1293"/>
    <w:rsid w:val="00BD767E"/>
    <w:rsid w:val="00BE6078"/>
    <w:rsid w:val="00BF1F6B"/>
    <w:rsid w:val="00C23457"/>
    <w:rsid w:val="00C630AD"/>
    <w:rsid w:val="00C66E78"/>
    <w:rsid w:val="00C73625"/>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B07D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5683C804"/>
  <w15:chartTrackingRefBased/>
  <w15:docId w15:val="{8A04FB4B-F47B-4DB3-A5C5-7F71C68A7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mailto:secretariat1@aibl.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0" Type="http://schemas.openxmlformats.org/officeDocument/2006/relationships/hyperlink" Target="mailto:secretairegeneral@aibl.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2A4A55153B6A4E9350A7ED5FDA4FCB" ma:contentTypeVersion="16" ma:contentTypeDescription="Crée un document." ma:contentTypeScope="" ma:versionID="725a12298cae5a67752e96d1465c101c">
  <xsd:schema xmlns:xsd="http://www.w3.org/2001/XMLSchema" xmlns:xs="http://www.w3.org/2001/XMLSchema" xmlns:p="http://schemas.microsoft.com/office/2006/metadata/properties" xmlns:ns2="e82c11ac-6099-416b-92a6-ffc2aacb1d9a" xmlns:ns3="a7621a61-9153-4869-867c-6f4300ec78e2" targetNamespace="http://schemas.microsoft.com/office/2006/metadata/properties" ma:root="true" ma:fieldsID="d8e4b4a6b9cae5c2a24ace1a30527bf5" ns2:_="" ns3:_="">
    <xsd:import namespace="e82c11ac-6099-416b-92a6-ffc2aacb1d9a"/>
    <xsd:import namespace="a7621a61-9153-4869-867c-6f4300ec78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c11ac-6099-416b-92a6-ffc2aacb1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621a61-9153-4869-867c-6f4300ec78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0082f4f-4090-4034-84b5-a4dd904f62db}" ma:internalName="TaxCatchAll" ma:showField="CatchAllData" ma:web="a7621a61-9153-4869-867c-6f4300ec78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82c11ac-6099-416b-92a6-ffc2aacb1d9a">
      <Terms xmlns="http://schemas.microsoft.com/office/infopath/2007/PartnerControls"/>
    </lcf76f155ced4ddcb4097134ff3c332f>
    <TaxCatchAll xmlns="a7621a61-9153-4869-867c-6f4300ec78e2" xsi:nil="true"/>
  </documentManagement>
</p:properties>
</file>

<file path=customXml/itemProps1.xml><?xml version="1.0" encoding="utf-8"?>
<ds:datastoreItem xmlns:ds="http://schemas.openxmlformats.org/officeDocument/2006/customXml" ds:itemID="{2B4F8815-2025-49DF-A34B-2E2F61A16EDA}">
  <ds:schemaRefs>
    <ds:schemaRef ds:uri="http://schemas.microsoft.com/office/2006/metadata/longProperties"/>
  </ds:schemaRefs>
</ds:datastoreItem>
</file>

<file path=customXml/itemProps2.xml><?xml version="1.0" encoding="utf-8"?>
<ds:datastoreItem xmlns:ds="http://schemas.openxmlformats.org/officeDocument/2006/customXml" ds:itemID="{37DB0D20-70EF-45DC-89CB-D77914BA084C}">
  <ds:schemaRefs>
    <ds:schemaRef ds:uri="http://schemas.microsoft.com/sharepoint/v3/contenttype/forms"/>
  </ds:schemaRefs>
</ds:datastoreItem>
</file>

<file path=customXml/itemProps3.xml><?xml version="1.0" encoding="utf-8"?>
<ds:datastoreItem xmlns:ds="http://schemas.openxmlformats.org/officeDocument/2006/customXml" ds:itemID="{9DAE4099-6B3B-4095-BFB9-E1AECA748E4E}">
  <ds:schemaRefs>
    <ds:schemaRef ds:uri="http://schemas.openxmlformats.org/officeDocument/2006/bibliography"/>
  </ds:schemaRefs>
</ds:datastoreItem>
</file>

<file path=customXml/itemProps4.xml><?xml version="1.0" encoding="utf-8"?>
<ds:datastoreItem xmlns:ds="http://schemas.openxmlformats.org/officeDocument/2006/customXml" ds:itemID="{81DCDDCB-D146-4C9C-A6E0-609A93B2E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c11ac-6099-416b-92a6-ffc2aacb1d9a"/>
    <ds:schemaRef ds:uri="a7621a61-9153-4869-867c-6f4300ec7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6AECD2-1793-45E6-8BD9-C13CD0F085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6</Pages>
  <Words>2344</Words>
  <Characters>12892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15206</CharactersWithSpaces>
  <SharedDoc>false</SharedDoc>
  <HLinks>
    <vt:vector size="108" baseType="variant">
      <vt:variant>
        <vt:i4>4718630</vt:i4>
      </vt:variant>
      <vt:variant>
        <vt:i4>125</vt:i4>
      </vt:variant>
      <vt:variant>
        <vt:i4>0</vt:i4>
      </vt:variant>
      <vt:variant>
        <vt:i4>5</vt:i4>
      </vt:variant>
      <vt:variant>
        <vt:lpwstr>mailto:secretariat1@aibl.fr</vt:lpwstr>
      </vt:variant>
      <vt:variant>
        <vt:lpwstr/>
      </vt:variant>
      <vt:variant>
        <vt:i4>4980839</vt:i4>
      </vt:variant>
      <vt:variant>
        <vt:i4>122</vt:i4>
      </vt:variant>
      <vt:variant>
        <vt:i4>0</vt:i4>
      </vt:variant>
      <vt:variant>
        <vt:i4>5</vt:i4>
      </vt:variant>
      <vt:variant>
        <vt:lpwstr>mailto:secretairegeneral@aibl.fr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Stefan Timic</cp:lastModifiedBy>
  <cp:revision>2</cp:revision>
  <cp:lastPrinted>2016-11-04T12:53:00Z</cp:lastPrinted>
  <dcterms:created xsi:type="dcterms:W3CDTF">2025-01-24T14:09:00Z</dcterms:created>
  <dcterms:modified xsi:type="dcterms:W3CDTF">2025-01-24T14:09:00Z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5821800.00000000</vt:lpwstr>
  </property>
  <property fmtid="{D5CDD505-2E9C-101B-9397-08002B2CF9AE}" pid="3" name="MediaServiceImageTags">
    <vt:lpwstr/>
  </property>
  <property fmtid="{D5CDD505-2E9C-101B-9397-08002B2CF9AE}" pid="4" name="ContentTypeId">
    <vt:lpwstr>0x010100282A4A55153B6A4E9350A7ED5FDA4FCB</vt:lpwstr>
  </property>
</Properties>
</file>